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FF921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06991C7" w14:textId="77777777">
        <w:trPr>
          <w:trHeight w:val="1132"/>
        </w:trPr>
        <w:tc>
          <w:tcPr>
            <w:tcW w:w="10434" w:type="dxa"/>
            <w:shd w:val="clear" w:color="auto" w:fill="auto"/>
          </w:tcPr>
          <w:p w14:paraId="64957CE3" w14:textId="1955E7D7" w:rsidR="00541CA3" w:rsidRDefault="0080115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5FB4FBF" wp14:editId="43DD3C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5E4F13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05F81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F0C280F"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D0A605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DC158AA" w14:textId="77777777">
        <w:tc>
          <w:tcPr>
            <w:tcW w:w="9002" w:type="dxa"/>
            <w:shd w:val="clear" w:color="auto" w:fill="66CCFF"/>
          </w:tcPr>
          <w:p w14:paraId="121E329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B88583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AD5C79" w14:textId="77777777" w:rsidR="009B1CD0" w:rsidRDefault="00E47798" w:rsidP="0083205E">
            <w:pPr>
              <w:pStyle w:val="Titre8"/>
              <w:tabs>
                <w:tab w:val="left" w:pos="851"/>
                <w:tab w:val="right" w:pos="9639"/>
              </w:tabs>
              <w:spacing w:before="120" w:after="120"/>
            </w:pPr>
            <w:r>
              <w:rPr>
                <w:caps/>
                <w:sz w:val="28"/>
                <w:szCs w:val="28"/>
              </w:rPr>
              <w:t>ATTRI1</w:t>
            </w:r>
          </w:p>
        </w:tc>
      </w:tr>
    </w:tbl>
    <w:p w14:paraId="1D7328E8" w14:textId="77777777" w:rsidR="009B1CD0" w:rsidRDefault="009B1CD0" w:rsidP="006C4338">
      <w:pPr>
        <w:tabs>
          <w:tab w:val="left" w:pos="851"/>
        </w:tabs>
      </w:pPr>
    </w:p>
    <w:p w14:paraId="65F51A2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6F859A1" w14:textId="77777777" w:rsidR="00FE48C9" w:rsidRDefault="00FE48C9" w:rsidP="006C4338">
      <w:pPr>
        <w:pStyle w:val="Corpsdetexte31"/>
        <w:tabs>
          <w:tab w:val="left" w:pos="851"/>
        </w:tabs>
        <w:jc w:val="both"/>
        <w:rPr>
          <w:sz w:val="18"/>
          <w:szCs w:val="18"/>
        </w:rPr>
      </w:pPr>
    </w:p>
    <w:p w14:paraId="00932FB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99A11C4" w14:textId="77777777" w:rsidR="00FE48C9" w:rsidRDefault="00FE48C9" w:rsidP="006C4338">
      <w:pPr>
        <w:pStyle w:val="Corpsdetexte31"/>
        <w:tabs>
          <w:tab w:val="left" w:pos="851"/>
        </w:tabs>
        <w:jc w:val="both"/>
        <w:rPr>
          <w:sz w:val="18"/>
          <w:szCs w:val="18"/>
        </w:rPr>
      </w:pPr>
    </w:p>
    <w:p w14:paraId="16A84BF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1773E2D" w14:textId="77777777" w:rsidR="00FE48C9" w:rsidRDefault="00FE48C9" w:rsidP="006C4338">
      <w:pPr>
        <w:pStyle w:val="Corpsdetexte31"/>
        <w:tabs>
          <w:tab w:val="left" w:pos="851"/>
        </w:tabs>
        <w:jc w:val="both"/>
        <w:rPr>
          <w:sz w:val="18"/>
          <w:szCs w:val="18"/>
        </w:rPr>
      </w:pPr>
    </w:p>
    <w:p w14:paraId="669914B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9BC4982" w14:textId="77777777" w:rsidR="00FE48C9" w:rsidRDefault="00FE48C9" w:rsidP="006F3DF9">
      <w:pPr>
        <w:pStyle w:val="Corpsdetexte31"/>
        <w:tabs>
          <w:tab w:val="left" w:pos="851"/>
        </w:tabs>
        <w:jc w:val="both"/>
        <w:rPr>
          <w:sz w:val="18"/>
          <w:szCs w:val="18"/>
        </w:rPr>
      </w:pPr>
    </w:p>
    <w:p w14:paraId="675CCD5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3DE5D5" w14:textId="77777777" w:rsidR="00FE48C9" w:rsidRDefault="00FE48C9" w:rsidP="005846FB">
      <w:pPr>
        <w:pStyle w:val="Corpsdetexte31"/>
        <w:tabs>
          <w:tab w:val="left" w:pos="851"/>
        </w:tabs>
        <w:jc w:val="both"/>
        <w:rPr>
          <w:sz w:val="18"/>
          <w:szCs w:val="18"/>
        </w:rPr>
      </w:pPr>
    </w:p>
    <w:p w14:paraId="57A6FFC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CB0838A" w14:textId="77777777" w:rsidR="004C5755" w:rsidRPr="001C7D87" w:rsidRDefault="004C5755" w:rsidP="004C5755">
      <w:pPr>
        <w:jc w:val="both"/>
        <w:rPr>
          <w:rFonts w:ascii="Arial" w:hAnsi="Arial" w:cs="Arial"/>
          <w:i/>
          <w:sz w:val="18"/>
          <w:szCs w:val="18"/>
        </w:rPr>
      </w:pPr>
    </w:p>
    <w:p w14:paraId="5AB308B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6BD9DA" w14:textId="77777777">
        <w:tc>
          <w:tcPr>
            <w:tcW w:w="10277" w:type="dxa"/>
            <w:shd w:val="clear" w:color="auto" w:fill="66CCFF"/>
          </w:tcPr>
          <w:p w14:paraId="21624E8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B91523D" w14:textId="77777777" w:rsidR="009B1CD0" w:rsidRDefault="009B1CD0" w:rsidP="006C4338">
      <w:pPr>
        <w:tabs>
          <w:tab w:val="left" w:pos="426"/>
          <w:tab w:val="left" w:pos="851"/>
        </w:tabs>
        <w:jc w:val="both"/>
      </w:pPr>
    </w:p>
    <w:p w14:paraId="410CEA6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788DE77" w14:textId="41BAF308"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3C0A59BD" w14:textId="77777777" w:rsidR="004C250E" w:rsidRDefault="004C250E" w:rsidP="006F3DF9">
      <w:pPr>
        <w:pStyle w:val="fcase1ertab"/>
        <w:tabs>
          <w:tab w:val="clear" w:pos="426"/>
          <w:tab w:val="left" w:pos="0"/>
          <w:tab w:val="left" w:pos="851"/>
        </w:tabs>
        <w:ind w:left="0" w:firstLine="0"/>
        <w:rPr>
          <w:rFonts w:ascii="Arial" w:hAnsi="Arial" w:cs="Arial"/>
        </w:rPr>
      </w:pPr>
    </w:p>
    <w:p w14:paraId="069901AB" w14:textId="33F796E2" w:rsidR="00F6422B" w:rsidRDefault="0072623D" w:rsidP="00F6422B">
      <w:pPr>
        <w:tabs>
          <w:tab w:val="left" w:pos="426"/>
          <w:tab w:val="left" w:pos="851"/>
        </w:tabs>
        <w:jc w:val="both"/>
        <w:rPr>
          <w:rFonts w:ascii="Arial" w:hAnsi="Arial" w:cs="Arial"/>
          <w:b/>
          <w:bCs/>
        </w:rPr>
      </w:pPr>
      <w:r w:rsidRPr="0072623D">
        <w:rPr>
          <w:rFonts w:ascii="Arial" w:hAnsi="Arial" w:cs="Arial"/>
          <w:b/>
          <w:bCs/>
        </w:rPr>
        <w:t>Prestation de service d’experts dans le cadre du projet EDUCATION 2026</w:t>
      </w:r>
      <w:r>
        <w:rPr>
          <w:rFonts w:ascii="Arial" w:hAnsi="Arial" w:cs="Arial"/>
          <w:b/>
          <w:bCs/>
        </w:rPr>
        <w:t>.</w:t>
      </w:r>
    </w:p>
    <w:p w14:paraId="6699C3C0" w14:textId="77777777" w:rsidR="0072623D" w:rsidRPr="000367C7" w:rsidRDefault="0072623D" w:rsidP="00F6422B">
      <w:pPr>
        <w:tabs>
          <w:tab w:val="left" w:pos="426"/>
          <w:tab w:val="left" w:pos="851"/>
        </w:tabs>
        <w:jc w:val="both"/>
        <w:rPr>
          <w:rFonts w:ascii="Arial" w:hAnsi="Arial" w:cs="Arial"/>
          <w:b/>
          <w:bCs/>
        </w:rPr>
      </w:pPr>
    </w:p>
    <w:p w14:paraId="6C83EB79"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BED667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0457CD2" w14:textId="77777777" w:rsidR="00C63815" w:rsidRDefault="00C63815" w:rsidP="00934503">
      <w:pPr>
        <w:tabs>
          <w:tab w:val="left" w:pos="426"/>
          <w:tab w:val="left" w:pos="851"/>
        </w:tabs>
        <w:jc w:val="both"/>
        <w:rPr>
          <w:rFonts w:ascii="Arial" w:hAnsi="Arial" w:cs="Arial"/>
        </w:rPr>
      </w:pPr>
    </w:p>
    <w:p w14:paraId="6C58D9DC" w14:textId="2BF7BDD2" w:rsidR="009B1CD0" w:rsidRPr="00561673" w:rsidRDefault="0072623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9B1CD0" w:rsidRPr="0068299F">
        <w:rPr>
          <w:rFonts w:ascii="Arial" w:hAnsi="Arial" w:cs="Arial"/>
          <w:b/>
          <w:bCs/>
        </w:rPr>
        <w:tab/>
      </w:r>
      <w:r w:rsidR="009B1CD0" w:rsidRPr="00561673">
        <w:rPr>
          <w:rFonts w:ascii="Arial" w:hAnsi="Arial" w:cs="Arial"/>
        </w:rPr>
        <w:t xml:space="preserve">à l’ensemble du marché </w:t>
      </w:r>
      <w:r w:rsidR="00FE48C9" w:rsidRPr="00561673">
        <w:rPr>
          <w:rFonts w:ascii="Arial" w:hAnsi="Arial" w:cs="Arial"/>
        </w:rPr>
        <w:t xml:space="preserve">public </w:t>
      </w:r>
      <w:r w:rsidR="009B1CD0" w:rsidRPr="00561673">
        <w:rPr>
          <w:rFonts w:ascii="Arial" w:hAnsi="Arial" w:cs="Arial"/>
          <w:i/>
          <w:iCs/>
          <w:sz w:val="18"/>
          <w:szCs w:val="18"/>
        </w:rPr>
        <w:t>(en cas de non allotissement)</w:t>
      </w:r>
      <w:r w:rsidR="00B87564" w:rsidRPr="00561673">
        <w:rPr>
          <w:rFonts w:ascii="Arial" w:hAnsi="Arial" w:cs="Arial"/>
          <w:i/>
          <w:iCs/>
          <w:sz w:val="18"/>
          <w:szCs w:val="18"/>
        </w:rPr>
        <w:t> </w:t>
      </w:r>
      <w:r w:rsidR="00B87564" w:rsidRPr="00561673">
        <w:rPr>
          <w:rFonts w:ascii="Arial" w:hAnsi="Arial" w:cs="Arial"/>
          <w:iCs/>
        </w:rPr>
        <w:t>;</w:t>
      </w:r>
    </w:p>
    <w:p w14:paraId="27AAAB42" w14:textId="77777777" w:rsidR="009B1CD0" w:rsidRDefault="009B1CD0" w:rsidP="009B45B9">
      <w:pPr>
        <w:tabs>
          <w:tab w:val="left" w:pos="426"/>
          <w:tab w:val="left" w:pos="851"/>
        </w:tabs>
        <w:jc w:val="both"/>
        <w:rPr>
          <w:rFonts w:ascii="Arial" w:hAnsi="Arial" w:cs="Arial"/>
        </w:rPr>
      </w:pPr>
    </w:p>
    <w:p w14:paraId="5978D0D3" w14:textId="2BBDD095" w:rsidR="00B87564" w:rsidRDefault="0072623D" w:rsidP="009B45B9">
      <w:pPr>
        <w:pStyle w:val="fcasegauche"/>
        <w:tabs>
          <w:tab w:val="left" w:pos="851"/>
        </w:tabs>
        <w:spacing w:after="0"/>
        <w:ind w:left="851" w:firstLine="0"/>
        <w:rPr>
          <w:rFonts w:ascii="Arial" w:hAnsi="Arial" w:cs="Arial"/>
        </w:rPr>
      </w:pPr>
      <w:r w:rsidRPr="0068299F">
        <w:rPr>
          <w:b/>
          <w:bCs/>
          <w:color w:val="FF0000"/>
          <w:highlight w:val="black"/>
        </w:rPr>
        <w:fldChar w:fldCharType="begin">
          <w:ffData>
            <w:name w:val=""/>
            <w:enabled/>
            <w:calcOnExit w:val="0"/>
            <w:checkBox>
              <w:size w:val="20"/>
              <w:default w:val="0"/>
            </w:checkBox>
          </w:ffData>
        </w:fldChar>
      </w:r>
      <w:r w:rsidRPr="0068299F">
        <w:rPr>
          <w:b/>
          <w:bCs/>
          <w:color w:val="FF0000"/>
          <w:highlight w:val="black"/>
        </w:rPr>
        <w:instrText xml:space="preserve"> FORMCHECKBOX </w:instrText>
      </w:r>
      <w:r w:rsidRPr="0068299F">
        <w:rPr>
          <w:b/>
          <w:bCs/>
          <w:color w:val="FF0000"/>
          <w:highlight w:val="black"/>
        </w:rPr>
      </w:r>
      <w:r w:rsidRPr="0068299F">
        <w:rPr>
          <w:b/>
          <w:bCs/>
          <w:color w:val="FF0000"/>
          <w:highlight w:val="black"/>
        </w:rPr>
        <w:fldChar w:fldCharType="separate"/>
      </w:r>
      <w:r w:rsidRPr="0068299F">
        <w:rPr>
          <w:b/>
          <w:bCs/>
          <w:color w:val="FF0000"/>
          <w:highlight w:val="black"/>
        </w:rP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AF0244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9AD0B77" w14:textId="77777777" w:rsidR="009B1CD0" w:rsidRDefault="009B1CD0" w:rsidP="009B45B9">
      <w:pPr>
        <w:pStyle w:val="fcasegauche"/>
        <w:tabs>
          <w:tab w:val="left" w:pos="851"/>
        </w:tabs>
        <w:spacing w:after="0"/>
        <w:rPr>
          <w:rFonts w:ascii="Arial" w:hAnsi="Arial" w:cs="Arial"/>
        </w:rPr>
      </w:pPr>
    </w:p>
    <w:p w14:paraId="06F75C38"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5A9972BC" w14:textId="77777777" w:rsidR="009B1CD0" w:rsidRDefault="009B1CD0" w:rsidP="005846FB">
      <w:pPr>
        <w:pStyle w:val="fcasegauche"/>
        <w:tabs>
          <w:tab w:val="left" w:pos="851"/>
        </w:tabs>
        <w:spacing w:after="0"/>
        <w:rPr>
          <w:rFonts w:ascii="Arial" w:hAnsi="Arial" w:cs="Arial"/>
        </w:rPr>
      </w:pPr>
    </w:p>
    <w:p w14:paraId="4BD37E72"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69F19FBF" w14:textId="77777777" w:rsidR="006B5057" w:rsidRDefault="006B5057" w:rsidP="005846FB">
      <w:pPr>
        <w:pStyle w:val="fcasegauche"/>
        <w:tabs>
          <w:tab w:val="left" w:pos="851"/>
        </w:tabs>
        <w:spacing w:after="0"/>
        <w:rPr>
          <w:rFonts w:ascii="Arial" w:hAnsi="Arial" w:cs="Arial"/>
        </w:rPr>
      </w:pPr>
    </w:p>
    <w:p w14:paraId="758A648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93FC92A" w14:textId="77777777" w:rsidR="006B5057" w:rsidRDefault="006B5057" w:rsidP="005846FB">
      <w:pPr>
        <w:pStyle w:val="fcasegauche"/>
        <w:tabs>
          <w:tab w:val="left" w:pos="851"/>
        </w:tabs>
        <w:spacing w:after="0"/>
        <w:ind w:left="0" w:firstLine="0"/>
        <w:rPr>
          <w:rFonts w:ascii="Arial" w:hAnsi="Arial" w:cs="Arial"/>
        </w:rPr>
      </w:pPr>
    </w:p>
    <w:p w14:paraId="7F153196" w14:textId="77777777" w:rsidR="006B5057" w:rsidRDefault="006B5057" w:rsidP="005846FB">
      <w:pPr>
        <w:pStyle w:val="fcasegauche"/>
        <w:tabs>
          <w:tab w:val="left" w:pos="851"/>
        </w:tabs>
        <w:spacing w:after="0"/>
        <w:ind w:left="0" w:firstLine="0"/>
        <w:rPr>
          <w:rFonts w:ascii="Arial" w:hAnsi="Arial" w:cs="Arial"/>
        </w:rPr>
      </w:pPr>
    </w:p>
    <w:p w14:paraId="02EAAA2F" w14:textId="77777777" w:rsidR="006B5057" w:rsidRDefault="006B5057" w:rsidP="005846FB">
      <w:pPr>
        <w:pStyle w:val="fcasegauche"/>
        <w:tabs>
          <w:tab w:val="left" w:pos="851"/>
        </w:tabs>
        <w:spacing w:after="0"/>
        <w:ind w:left="0" w:firstLine="0"/>
        <w:rPr>
          <w:rFonts w:ascii="Arial" w:hAnsi="Arial" w:cs="Arial"/>
        </w:rPr>
      </w:pPr>
    </w:p>
    <w:p w14:paraId="7F8F90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BE9A14" w14:textId="77777777">
        <w:tc>
          <w:tcPr>
            <w:tcW w:w="10277" w:type="dxa"/>
            <w:shd w:val="clear" w:color="auto" w:fill="66CCFF"/>
          </w:tcPr>
          <w:p w14:paraId="41AD77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929BA3F" w14:textId="77777777" w:rsidR="009B1CD0" w:rsidRDefault="009B1CD0" w:rsidP="006C4338">
      <w:pPr>
        <w:tabs>
          <w:tab w:val="left" w:pos="851"/>
        </w:tabs>
      </w:pPr>
    </w:p>
    <w:p w14:paraId="60DAD99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6D9E2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D9CD82" w14:textId="77777777" w:rsidR="009B1CD0" w:rsidRDefault="009B1CD0" w:rsidP="005846FB">
      <w:pPr>
        <w:tabs>
          <w:tab w:val="left" w:pos="851"/>
        </w:tabs>
        <w:rPr>
          <w:rFonts w:ascii="Arial" w:hAnsi="Arial" w:cs="Arial"/>
        </w:rPr>
      </w:pPr>
    </w:p>
    <w:p w14:paraId="51ADB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FAE030E" w14:textId="0174EA54" w:rsidR="009B1CD0" w:rsidRPr="00B54F45" w:rsidRDefault="004C46F3" w:rsidP="005846FB">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lang w:val="en-GB"/>
        </w:rPr>
        <w:t xml:space="preserve"> </w:t>
      </w:r>
      <w:r w:rsidRPr="00B54F45">
        <w:rPr>
          <w:rFonts w:ascii="Arial" w:hAnsi="Arial" w:cs="Arial"/>
          <w:lang w:val="en-GB"/>
        </w:rPr>
        <w:t>C</w:t>
      </w:r>
      <w:r w:rsidR="0068299F">
        <w:rPr>
          <w:rFonts w:ascii="Arial" w:hAnsi="Arial" w:cs="Arial"/>
          <w:lang w:val="en-GB"/>
        </w:rPr>
        <w:t>CAP</w:t>
      </w:r>
      <w:r w:rsidRPr="00B54F45">
        <w:rPr>
          <w:rFonts w:ascii="Arial" w:hAnsi="Arial" w:cs="Arial"/>
          <w:lang w:val="en-GB"/>
        </w:rPr>
        <w:t xml:space="preserve"> n°</w:t>
      </w:r>
      <w:r w:rsidR="00A545AD">
        <w:rPr>
          <w:rFonts w:ascii="Arial" w:hAnsi="Arial" w:cs="Arial"/>
          <w:lang w:val="en-GB"/>
        </w:rPr>
        <w:t>MAR</w:t>
      </w:r>
      <w:r w:rsidR="000367C7">
        <w:rPr>
          <w:rFonts w:ascii="Arial" w:hAnsi="Arial" w:cs="Arial"/>
          <w:lang w:val="en-GB"/>
        </w:rPr>
        <w:t>2</w:t>
      </w:r>
      <w:r w:rsidR="00DC0C9D">
        <w:rPr>
          <w:rFonts w:ascii="Arial" w:hAnsi="Arial" w:cs="Arial"/>
          <w:lang w:val="en-GB"/>
        </w:rPr>
        <w:t>5</w:t>
      </w:r>
      <w:r w:rsidR="000367C7">
        <w:rPr>
          <w:rFonts w:ascii="Arial" w:hAnsi="Arial" w:cs="Arial"/>
          <w:lang w:val="en-GB"/>
        </w:rPr>
        <w:t>-</w:t>
      </w:r>
      <w:r w:rsidR="0072623D">
        <w:rPr>
          <w:rFonts w:ascii="Arial" w:hAnsi="Arial" w:cs="Arial"/>
          <w:lang w:val="en-GB"/>
        </w:rPr>
        <w:t xml:space="preserve">10 </w:t>
      </w:r>
      <w:proofErr w:type="spellStart"/>
      <w:r w:rsidR="0072623D">
        <w:rPr>
          <w:rFonts w:ascii="Arial" w:hAnsi="Arial" w:cs="Arial"/>
          <w:lang w:val="en-GB"/>
        </w:rPr>
        <w:t>commun</w:t>
      </w:r>
      <w:proofErr w:type="spellEnd"/>
      <w:r w:rsidR="0072623D">
        <w:rPr>
          <w:rFonts w:ascii="Arial" w:hAnsi="Arial" w:cs="Arial"/>
          <w:lang w:val="en-GB"/>
        </w:rPr>
        <w:t xml:space="preserve"> à </w:t>
      </w:r>
      <w:proofErr w:type="spellStart"/>
      <w:r w:rsidR="0072623D">
        <w:rPr>
          <w:rFonts w:ascii="Arial" w:hAnsi="Arial" w:cs="Arial"/>
          <w:lang w:val="en-GB"/>
        </w:rPr>
        <w:t>tous</w:t>
      </w:r>
      <w:proofErr w:type="spellEnd"/>
      <w:r w:rsidR="0072623D">
        <w:rPr>
          <w:rFonts w:ascii="Arial" w:hAnsi="Arial" w:cs="Arial"/>
          <w:lang w:val="en-GB"/>
        </w:rPr>
        <w:t xml:space="preserve"> les lots </w:t>
      </w:r>
    </w:p>
    <w:p w14:paraId="27C42FED" w14:textId="153224AE" w:rsidR="009B1CD0" w:rsidRPr="00B54F45" w:rsidRDefault="0068299F" w:rsidP="0068299F">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Pr="00B54F45">
        <w:rPr>
          <w:rFonts w:ascii="Arial" w:hAnsi="Arial" w:cs="Arial"/>
          <w:lang w:val="en-GB"/>
        </w:rPr>
        <w:t xml:space="preserve"> C</w:t>
      </w:r>
      <w:r>
        <w:rPr>
          <w:rFonts w:ascii="Arial" w:hAnsi="Arial" w:cs="Arial"/>
          <w:lang w:val="en-GB"/>
        </w:rPr>
        <w:t>CTP</w:t>
      </w:r>
      <w:r w:rsidRPr="00B54F45">
        <w:rPr>
          <w:rFonts w:ascii="Arial" w:hAnsi="Arial" w:cs="Arial"/>
          <w:lang w:val="en-GB"/>
        </w:rPr>
        <w:t xml:space="preserve"> n°</w:t>
      </w:r>
      <w:r>
        <w:rPr>
          <w:rFonts w:ascii="Arial" w:hAnsi="Arial" w:cs="Arial"/>
          <w:lang w:val="en-GB"/>
        </w:rPr>
        <w:t>MAR</w:t>
      </w:r>
      <w:r w:rsidRPr="00B54F45">
        <w:rPr>
          <w:rFonts w:ascii="Arial" w:hAnsi="Arial" w:cs="Arial"/>
          <w:lang w:val="en-GB"/>
        </w:rPr>
        <w:t>2</w:t>
      </w:r>
      <w:r w:rsidR="00DC0C9D">
        <w:rPr>
          <w:rFonts w:ascii="Arial" w:hAnsi="Arial" w:cs="Arial"/>
          <w:lang w:val="en-GB"/>
        </w:rPr>
        <w:t>5</w:t>
      </w:r>
      <w:r w:rsidR="000367C7">
        <w:rPr>
          <w:rFonts w:ascii="Arial" w:hAnsi="Arial" w:cs="Arial"/>
          <w:lang w:val="en-GB"/>
        </w:rPr>
        <w:t>-0</w:t>
      </w:r>
      <w:r w:rsidR="00F6422B">
        <w:rPr>
          <w:rFonts w:ascii="Arial" w:hAnsi="Arial" w:cs="Arial"/>
          <w:lang w:val="en-GB"/>
        </w:rPr>
        <w:t>9</w:t>
      </w:r>
      <w:r w:rsidR="0072623D">
        <w:rPr>
          <w:rFonts w:ascii="Arial" w:hAnsi="Arial" w:cs="Arial"/>
          <w:lang w:val="en-GB"/>
        </w:rPr>
        <w:t xml:space="preserve"> </w:t>
      </w:r>
      <w:proofErr w:type="spellStart"/>
      <w:r w:rsidR="0072623D">
        <w:rPr>
          <w:rFonts w:ascii="Arial" w:hAnsi="Arial" w:cs="Arial"/>
          <w:lang w:val="en-GB"/>
        </w:rPr>
        <w:t>commun</w:t>
      </w:r>
      <w:proofErr w:type="spellEnd"/>
      <w:r w:rsidR="0072623D">
        <w:rPr>
          <w:rFonts w:ascii="Arial" w:hAnsi="Arial" w:cs="Arial"/>
          <w:lang w:val="en-GB"/>
        </w:rPr>
        <w:t xml:space="preserve"> à </w:t>
      </w:r>
      <w:proofErr w:type="spellStart"/>
      <w:r w:rsidR="0072623D">
        <w:rPr>
          <w:rFonts w:ascii="Arial" w:hAnsi="Arial" w:cs="Arial"/>
          <w:lang w:val="en-GB"/>
        </w:rPr>
        <w:t>tous</w:t>
      </w:r>
      <w:proofErr w:type="spellEnd"/>
      <w:r w:rsidR="0072623D">
        <w:rPr>
          <w:rFonts w:ascii="Arial" w:hAnsi="Arial" w:cs="Arial"/>
          <w:lang w:val="en-GB"/>
        </w:rPr>
        <w:t xml:space="preserve"> les lots</w:t>
      </w:r>
    </w:p>
    <w:p w14:paraId="2C6F4FE5" w14:textId="4B276131" w:rsidR="009B1CD0" w:rsidRDefault="004C46F3" w:rsidP="00710FD6">
      <w:pPr>
        <w:tabs>
          <w:tab w:val="left" w:pos="851"/>
        </w:tabs>
        <w:spacing w:before="120"/>
        <w:ind w:left="1135" w:hanging="284"/>
        <w:jc w:val="both"/>
        <w:rPr>
          <w:rFonts w:ascii="Arial" w:hAnsi="Arial" w:cs="Arial"/>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rPr>
        <w:t xml:space="preserve"> Autres :</w:t>
      </w:r>
      <w:r w:rsidRPr="00B54F45">
        <w:rPr>
          <w:rFonts w:ascii="Arial" w:hAnsi="Arial" w:cs="Arial"/>
        </w:rPr>
        <w:t xml:space="preserve"> </w:t>
      </w:r>
      <w:r w:rsidR="00561673" w:rsidRPr="00B54F45">
        <w:rPr>
          <w:rFonts w:ascii="Arial" w:hAnsi="Arial" w:cs="Arial"/>
        </w:rPr>
        <w:t>Annexe financière</w:t>
      </w:r>
      <w:r w:rsidR="00A545AD">
        <w:rPr>
          <w:rFonts w:ascii="Arial" w:hAnsi="Arial" w:cs="Arial"/>
        </w:rPr>
        <w:t xml:space="preserve"> </w:t>
      </w:r>
      <w:r w:rsidR="00670D27">
        <w:rPr>
          <w:rFonts w:ascii="Arial" w:hAnsi="Arial" w:cs="Arial"/>
        </w:rPr>
        <w:t>2</w:t>
      </w:r>
      <w:r w:rsidR="00DC0C9D">
        <w:rPr>
          <w:rFonts w:ascii="Arial" w:hAnsi="Arial" w:cs="Arial"/>
        </w:rPr>
        <w:t>5</w:t>
      </w:r>
      <w:r w:rsidR="000367C7">
        <w:rPr>
          <w:rFonts w:ascii="Arial" w:hAnsi="Arial" w:cs="Arial"/>
        </w:rPr>
        <w:t>-</w:t>
      </w:r>
      <w:r w:rsidR="0072623D">
        <w:rPr>
          <w:rFonts w:ascii="Arial" w:hAnsi="Arial" w:cs="Arial"/>
        </w:rPr>
        <w:t>10 pour le (les) lot (s) n°……………….</w:t>
      </w:r>
    </w:p>
    <w:p w14:paraId="4558D1E4" w14:textId="77777777" w:rsidR="009B1CD0" w:rsidRDefault="009B1CD0" w:rsidP="00710FD6">
      <w:pPr>
        <w:tabs>
          <w:tab w:val="left" w:pos="851"/>
        </w:tabs>
        <w:jc w:val="both"/>
        <w:rPr>
          <w:rFonts w:ascii="Arial" w:hAnsi="Arial" w:cs="Arial"/>
        </w:rPr>
      </w:pPr>
    </w:p>
    <w:p w14:paraId="7B78FF8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BEFC6DE" w14:textId="77777777" w:rsidR="009B1CD0" w:rsidRDefault="009B1CD0" w:rsidP="0083205E">
      <w:pPr>
        <w:tabs>
          <w:tab w:val="left" w:pos="851"/>
        </w:tabs>
        <w:jc w:val="both"/>
        <w:rPr>
          <w:rFonts w:ascii="Arial" w:hAnsi="Arial" w:cs="Arial"/>
        </w:rPr>
      </w:pPr>
    </w:p>
    <w:p w14:paraId="68AD10FB" w14:textId="20CBDE53" w:rsidR="009B1CD0" w:rsidRDefault="00066784"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2716166" w14:textId="77777777" w:rsidR="009B1CD0" w:rsidRDefault="009B1CD0" w:rsidP="0083205E">
      <w:pPr>
        <w:tabs>
          <w:tab w:val="left" w:pos="851"/>
        </w:tabs>
        <w:jc w:val="both"/>
        <w:rPr>
          <w:rFonts w:ascii="Arial" w:hAnsi="Arial" w:cs="Arial"/>
        </w:rPr>
      </w:pPr>
    </w:p>
    <w:p w14:paraId="62B2555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E80581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CC09617" w14:textId="77777777" w:rsidR="009B1CD0" w:rsidRDefault="009B1CD0" w:rsidP="00CD46CC">
      <w:pPr>
        <w:tabs>
          <w:tab w:val="left" w:pos="851"/>
        </w:tabs>
        <w:jc w:val="both"/>
        <w:rPr>
          <w:rFonts w:ascii="Arial" w:hAnsi="Arial" w:cs="Arial"/>
        </w:rPr>
      </w:pPr>
    </w:p>
    <w:p w14:paraId="134AD67C" w14:textId="77777777" w:rsidR="009B1CD0" w:rsidRDefault="009B1CD0" w:rsidP="009B45B9">
      <w:pPr>
        <w:tabs>
          <w:tab w:val="left" w:pos="851"/>
        </w:tabs>
        <w:jc w:val="both"/>
        <w:rPr>
          <w:rFonts w:ascii="Arial" w:hAnsi="Arial" w:cs="Arial"/>
        </w:rPr>
      </w:pPr>
    </w:p>
    <w:p w14:paraId="39131CA1" w14:textId="77777777" w:rsidR="009B1CD0" w:rsidRDefault="009B1CD0" w:rsidP="009B45B9">
      <w:pPr>
        <w:tabs>
          <w:tab w:val="left" w:pos="851"/>
        </w:tabs>
        <w:jc w:val="both"/>
        <w:rPr>
          <w:rFonts w:ascii="Arial" w:hAnsi="Arial" w:cs="Arial"/>
        </w:rPr>
      </w:pPr>
    </w:p>
    <w:p w14:paraId="2D3E0E3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0B39FD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077809" w14:textId="77777777" w:rsidR="009B1CD0" w:rsidRDefault="009B1CD0" w:rsidP="009B45B9">
      <w:pPr>
        <w:tabs>
          <w:tab w:val="left" w:pos="851"/>
        </w:tabs>
        <w:jc w:val="both"/>
        <w:rPr>
          <w:rFonts w:ascii="Arial" w:hAnsi="Arial" w:cs="Arial"/>
        </w:rPr>
      </w:pPr>
    </w:p>
    <w:p w14:paraId="2794B9F4" w14:textId="77777777" w:rsidR="009B1CD0" w:rsidRDefault="009B1CD0" w:rsidP="009B45B9">
      <w:pPr>
        <w:tabs>
          <w:tab w:val="left" w:pos="851"/>
        </w:tabs>
        <w:jc w:val="both"/>
        <w:rPr>
          <w:rFonts w:ascii="Arial" w:hAnsi="Arial" w:cs="Arial"/>
        </w:rPr>
      </w:pPr>
    </w:p>
    <w:p w14:paraId="0FAE8076" w14:textId="77777777" w:rsidR="009B1CD0" w:rsidRDefault="009B1CD0" w:rsidP="009B45B9">
      <w:pPr>
        <w:tabs>
          <w:tab w:val="left" w:pos="851"/>
        </w:tabs>
        <w:jc w:val="both"/>
        <w:rPr>
          <w:rFonts w:ascii="Arial" w:hAnsi="Arial" w:cs="Arial"/>
        </w:rPr>
      </w:pPr>
    </w:p>
    <w:p w14:paraId="3482F8E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F9354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225BD0E" w14:textId="77777777" w:rsidR="009B1CD0" w:rsidRDefault="009B1CD0" w:rsidP="009B45B9">
      <w:pPr>
        <w:pStyle w:val="fcase1ertab"/>
        <w:tabs>
          <w:tab w:val="left" w:pos="851"/>
        </w:tabs>
        <w:ind w:left="0" w:firstLine="0"/>
        <w:rPr>
          <w:rFonts w:ascii="Arial" w:hAnsi="Arial" w:cs="Arial"/>
        </w:rPr>
      </w:pPr>
    </w:p>
    <w:p w14:paraId="2A5DBAB0" w14:textId="77777777" w:rsidR="004C5755" w:rsidRDefault="004C5755" w:rsidP="009B45B9">
      <w:pPr>
        <w:pStyle w:val="fcase1ertab"/>
        <w:tabs>
          <w:tab w:val="left" w:pos="851"/>
        </w:tabs>
        <w:ind w:left="0" w:firstLine="0"/>
        <w:rPr>
          <w:rFonts w:ascii="Arial" w:hAnsi="Arial" w:cs="Arial"/>
        </w:rPr>
      </w:pPr>
    </w:p>
    <w:p w14:paraId="19F9B189"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B1C9117"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1F6DB4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647D86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D4714C1" w14:textId="5CE9C34A" w:rsidR="009B1CD0" w:rsidRDefault="009B1CD0" w:rsidP="005D6F9A">
      <w:pPr>
        <w:tabs>
          <w:tab w:val="left" w:pos="426"/>
          <w:tab w:val="left" w:pos="851"/>
        </w:tabs>
        <w:ind w:left="2268"/>
        <w:jc w:val="both"/>
        <w:rPr>
          <w:rFonts w:ascii="Arial" w:hAnsi="Arial" w:cs="Arial"/>
        </w:rPr>
      </w:pPr>
      <w:r>
        <w:t xml:space="preserve">Montant </w:t>
      </w:r>
      <w:r>
        <w:rPr>
          <w:rFonts w:ascii="Arial" w:hAnsi="Arial" w:cs="Arial"/>
        </w:rPr>
        <w:t>hors taxes arrêté en chiffres à : ………………………………………….</w:t>
      </w:r>
    </w:p>
    <w:p w14:paraId="5AF428AC" w14:textId="4B6AB4F6" w:rsidR="009B1CD0" w:rsidRDefault="009B1CD0" w:rsidP="005D6F9A">
      <w:pPr>
        <w:pStyle w:val="fcase1ertab"/>
        <w:tabs>
          <w:tab w:val="left" w:pos="851"/>
        </w:tabs>
        <w:ind w:left="2268" w:firstLine="0"/>
      </w:pPr>
      <w:r>
        <w:rPr>
          <w:rFonts w:ascii="Arial" w:hAnsi="Arial" w:cs="Arial"/>
        </w:rPr>
        <w:t xml:space="preserve">Montant hors taxes arrêté en lettres à : </w:t>
      </w:r>
      <w:r w:rsidR="00066784">
        <w:rPr>
          <w:rFonts w:ascii="Arial" w:hAnsi="Arial" w:cs="Arial"/>
        </w:rPr>
        <w:t>…………………………………………….</w:t>
      </w:r>
    </w:p>
    <w:p w14:paraId="63C9325D" w14:textId="77777777" w:rsidR="009B1CD0" w:rsidRDefault="007D7A65" w:rsidP="005D6F9A">
      <w:pPr>
        <w:tabs>
          <w:tab w:val="left" w:pos="426"/>
          <w:tab w:val="left" w:pos="709"/>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89DF87F" w14:textId="23E24259" w:rsidR="009B1CD0" w:rsidRDefault="009B1CD0" w:rsidP="005D6F9A">
      <w:pPr>
        <w:pStyle w:val="fcase1ertab"/>
        <w:tabs>
          <w:tab w:val="left" w:pos="851"/>
        </w:tabs>
        <w:ind w:left="2410" w:firstLine="0"/>
        <w:rPr>
          <w:rFonts w:ascii="Arial" w:hAnsi="Arial" w:cs="Arial"/>
        </w:rPr>
      </w:pPr>
      <w:r>
        <w:rPr>
          <w:rFonts w:ascii="Arial" w:hAnsi="Arial" w:cs="Arial"/>
        </w:rPr>
        <w:t xml:space="preserve">Montant TTC arrêté en chiffres à : </w:t>
      </w:r>
      <w:r w:rsidR="00066784">
        <w:rPr>
          <w:rFonts w:ascii="Arial" w:hAnsi="Arial" w:cs="Arial"/>
        </w:rPr>
        <w:t>…………………………………………….</w:t>
      </w:r>
    </w:p>
    <w:p w14:paraId="1F52EA65" w14:textId="485C5698" w:rsidR="009B1CD0" w:rsidRDefault="009B1CD0" w:rsidP="005D6F9A">
      <w:pPr>
        <w:pStyle w:val="fcase1ertab"/>
        <w:tabs>
          <w:tab w:val="left" w:pos="851"/>
        </w:tabs>
        <w:ind w:left="2410" w:firstLine="0"/>
        <w:rPr>
          <w:rFonts w:ascii="Arial" w:hAnsi="Arial" w:cs="Arial"/>
          <w:u w:val="single"/>
        </w:rPr>
      </w:pPr>
      <w:r>
        <w:rPr>
          <w:rFonts w:ascii="Arial" w:hAnsi="Arial" w:cs="Arial"/>
        </w:rPr>
        <w:t xml:space="preserve">Montant TTC arrêté en lettres à : </w:t>
      </w:r>
      <w:r w:rsidR="00066784">
        <w:rPr>
          <w:rFonts w:ascii="Arial" w:hAnsi="Arial" w:cs="Arial"/>
        </w:rPr>
        <w:t>…………………………………………….</w:t>
      </w:r>
    </w:p>
    <w:p w14:paraId="64E46B24" w14:textId="77777777" w:rsidR="00066784" w:rsidRDefault="00066784" w:rsidP="005D6F9A">
      <w:pPr>
        <w:pStyle w:val="fcase1ertab"/>
        <w:ind w:left="567" w:firstLine="0"/>
        <w:rPr>
          <w:rFonts w:ascii="Arial" w:hAnsi="Arial" w:cs="Arial"/>
          <w:u w:val="single"/>
        </w:rPr>
      </w:pPr>
    </w:p>
    <w:p w14:paraId="4AF6D864" w14:textId="1972D1B9" w:rsidR="009B1CD0" w:rsidRDefault="009B1CD0" w:rsidP="005D6F9A">
      <w:pPr>
        <w:pStyle w:val="fcase1ertab"/>
        <w:ind w:left="567" w:firstLine="0"/>
      </w:pPr>
      <w:r>
        <w:rPr>
          <w:rFonts w:ascii="Arial" w:hAnsi="Arial" w:cs="Arial"/>
          <w:u w:val="single"/>
        </w:rPr>
        <w:t>OU</w:t>
      </w:r>
    </w:p>
    <w:p w14:paraId="7AD85AE7" w14:textId="087CCDAD" w:rsidR="009B1CD0" w:rsidRDefault="002E1E2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r w:rsidR="00A545AD">
        <w:rPr>
          <w:rFonts w:ascii="Arial" w:hAnsi="Arial" w:cs="Arial"/>
        </w:rPr>
        <w:t xml:space="preserve"> </w:t>
      </w:r>
      <w:r w:rsidR="009B1CD0">
        <w:rPr>
          <w:rFonts w:ascii="Arial" w:hAnsi="Arial" w:cs="Arial"/>
        </w:rPr>
        <w:t>.</w:t>
      </w:r>
    </w:p>
    <w:p w14:paraId="5924434E" w14:textId="77777777" w:rsidR="009B1CD0" w:rsidRDefault="009B1CD0" w:rsidP="009B45B9">
      <w:pPr>
        <w:pStyle w:val="fcasegauche"/>
        <w:tabs>
          <w:tab w:val="left" w:pos="851"/>
        </w:tabs>
        <w:spacing w:after="0"/>
        <w:ind w:left="0" w:firstLine="0"/>
        <w:rPr>
          <w:rFonts w:ascii="Arial" w:hAnsi="Arial" w:cs="Arial"/>
        </w:rPr>
      </w:pPr>
    </w:p>
    <w:p w14:paraId="5F36FD0C" w14:textId="77777777" w:rsidR="002C2CA3" w:rsidRDefault="002C2CA3" w:rsidP="009B45B9">
      <w:pPr>
        <w:pStyle w:val="fcasegauche"/>
        <w:tabs>
          <w:tab w:val="left" w:pos="851"/>
        </w:tabs>
        <w:spacing w:after="0"/>
        <w:ind w:left="0" w:firstLine="0"/>
        <w:rPr>
          <w:rFonts w:ascii="Arial" w:hAnsi="Arial" w:cs="Arial"/>
        </w:rPr>
      </w:pPr>
    </w:p>
    <w:p w14:paraId="5B969CE9" w14:textId="77777777" w:rsidR="009B1CD0" w:rsidRDefault="009B1CD0" w:rsidP="009B45B9">
      <w:pPr>
        <w:pStyle w:val="fcasegauche"/>
        <w:pageBreakBefore/>
        <w:tabs>
          <w:tab w:val="left" w:pos="851"/>
        </w:tabs>
        <w:spacing w:after="0"/>
        <w:ind w:left="0" w:firstLine="0"/>
        <w:rPr>
          <w:rFonts w:ascii="Arial" w:hAnsi="Arial" w:cs="Arial"/>
        </w:rPr>
      </w:pPr>
    </w:p>
    <w:p w14:paraId="3C0E718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12654E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69434B5" w14:textId="77777777" w:rsidR="00036500" w:rsidRDefault="00036500" w:rsidP="009B45B9">
      <w:pPr>
        <w:tabs>
          <w:tab w:val="left" w:pos="851"/>
          <w:tab w:val="left" w:pos="6237"/>
        </w:tabs>
        <w:rPr>
          <w:rFonts w:ascii="Arial" w:hAnsi="Arial" w:cs="Arial"/>
          <w:i/>
          <w:iCs/>
          <w:sz w:val="18"/>
          <w:szCs w:val="18"/>
        </w:rPr>
      </w:pPr>
    </w:p>
    <w:p w14:paraId="7EB6B0D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1ABCF1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734D09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032266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4D3BD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F78A6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98503C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EE73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E2A42B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84142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FE9CF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D9CB5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98C6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56B810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7160831" w14:textId="77777777">
        <w:trPr>
          <w:trHeight w:val="1021"/>
        </w:trPr>
        <w:tc>
          <w:tcPr>
            <w:tcW w:w="4503" w:type="dxa"/>
            <w:tcBorders>
              <w:top w:val="single" w:sz="4" w:space="0" w:color="000000"/>
              <w:left w:val="single" w:sz="4" w:space="0" w:color="000000"/>
            </w:tcBorders>
            <w:shd w:val="clear" w:color="auto" w:fill="CCFFFF"/>
          </w:tcPr>
          <w:p w14:paraId="6A92D75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5CC96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A82EBD" w14:textId="77777777" w:rsidR="009B1CD0" w:rsidRDefault="009B1CD0" w:rsidP="006F3DF9">
            <w:pPr>
              <w:tabs>
                <w:tab w:val="left" w:pos="851"/>
              </w:tabs>
              <w:snapToGrid w:val="0"/>
              <w:jc w:val="both"/>
              <w:rPr>
                <w:rFonts w:ascii="Arial" w:hAnsi="Arial" w:cs="Arial"/>
              </w:rPr>
            </w:pPr>
          </w:p>
        </w:tc>
      </w:tr>
      <w:tr w:rsidR="009B1CD0" w14:paraId="5D5AE3CD" w14:textId="77777777">
        <w:trPr>
          <w:trHeight w:val="1021"/>
        </w:trPr>
        <w:tc>
          <w:tcPr>
            <w:tcW w:w="4503" w:type="dxa"/>
            <w:tcBorders>
              <w:left w:val="single" w:sz="4" w:space="0" w:color="000000"/>
            </w:tcBorders>
            <w:shd w:val="clear" w:color="auto" w:fill="auto"/>
          </w:tcPr>
          <w:p w14:paraId="4344F91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15F2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D003E18" w14:textId="77777777" w:rsidR="009B1CD0" w:rsidRDefault="009B1CD0" w:rsidP="006F3DF9">
            <w:pPr>
              <w:tabs>
                <w:tab w:val="left" w:pos="851"/>
              </w:tabs>
              <w:snapToGrid w:val="0"/>
              <w:jc w:val="both"/>
              <w:rPr>
                <w:rFonts w:ascii="Arial" w:hAnsi="Arial" w:cs="Arial"/>
              </w:rPr>
            </w:pPr>
          </w:p>
        </w:tc>
      </w:tr>
      <w:tr w:rsidR="009B1CD0" w14:paraId="06F1D23D" w14:textId="77777777">
        <w:trPr>
          <w:trHeight w:val="1021"/>
        </w:trPr>
        <w:tc>
          <w:tcPr>
            <w:tcW w:w="4503" w:type="dxa"/>
            <w:tcBorders>
              <w:left w:val="single" w:sz="4" w:space="0" w:color="000000"/>
              <w:bottom w:val="single" w:sz="4" w:space="0" w:color="000000"/>
            </w:tcBorders>
            <w:shd w:val="clear" w:color="auto" w:fill="CCFFFF"/>
          </w:tcPr>
          <w:p w14:paraId="02E21B7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43B4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6E063B" w14:textId="77777777" w:rsidR="009B1CD0" w:rsidRDefault="009B1CD0" w:rsidP="006F3DF9">
            <w:pPr>
              <w:tabs>
                <w:tab w:val="left" w:pos="851"/>
              </w:tabs>
              <w:snapToGrid w:val="0"/>
              <w:jc w:val="both"/>
              <w:rPr>
                <w:rFonts w:ascii="Arial" w:hAnsi="Arial" w:cs="Arial"/>
              </w:rPr>
            </w:pPr>
          </w:p>
        </w:tc>
      </w:tr>
    </w:tbl>
    <w:p w14:paraId="061B289C" w14:textId="77777777" w:rsidR="009B1CD0" w:rsidRDefault="009B1CD0" w:rsidP="006C4338">
      <w:pPr>
        <w:tabs>
          <w:tab w:val="left" w:pos="851"/>
          <w:tab w:val="left" w:pos="6237"/>
        </w:tabs>
      </w:pPr>
    </w:p>
    <w:p w14:paraId="5AF18FDC" w14:textId="77777777" w:rsidR="009B1CD0" w:rsidRDefault="009B1CD0" w:rsidP="006C4338">
      <w:pPr>
        <w:pStyle w:val="fcasegauche"/>
        <w:tabs>
          <w:tab w:val="left" w:pos="851"/>
        </w:tabs>
        <w:spacing w:after="0"/>
        <w:ind w:left="0" w:firstLine="0"/>
        <w:rPr>
          <w:rFonts w:ascii="Arial" w:hAnsi="Arial" w:cs="Arial"/>
          <w:bCs/>
          <w:iCs/>
        </w:rPr>
      </w:pPr>
    </w:p>
    <w:p w14:paraId="0028C4B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0E5EA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5197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E1E299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62E76B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F8C79C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8D5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89F2C1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D6BF3C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1740FA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8A5FB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38824E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FCE8A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976C2C9" w14:textId="77777777" w:rsidR="009B1CD0" w:rsidRDefault="009B1CD0" w:rsidP="00934503">
      <w:pPr>
        <w:tabs>
          <w:tab w:val="left" w:pos="426"/>
          <w:tab w:val="left" w:pos="851"/>
        </w:tabs>
        <w:rPr>
          <w:rFonts w:ascii="Arial" w:hAnsi="Arial" w:cs="Arial"/>
          <w:b/>
        </w:rPr>
      </w:pPr>
    </w:p>
    <w:p w14:paraId="7C1B6AC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2DBC1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D7B92" w14:textId="77777777" w:rsidR="009B1CD0" w:rsidRDefault="009B1CD0" w:rsidP="009B45B9">
      <w:pPr>
        <w:tabs>
          <w:tab w:val="left" w:pos="426"/>
          <w:tab w:val="left" w:pos="851"/>
        </w:tabs>
        <w:jc w:val="both"/>
        <w:rPr>
          <w:rFonts w:ascii="Arial" w:hAnsi="Arial" w:cs="Arial"/>
          <w:b/>
        </w:rPr>
      </w:pPr>
    </w:p>
    <w:p w14:paraId="4B9A43BD" w14:textId="77777777" w:rsidR="009B1CD0" w:rsidRDefault="009B1CD0" w:rsidP="009B45B9">
      <w:pPr>
        <w:tabs>
          <w:tab w:val="left" w:pos="426"/>
          <w:tab w:val="left" w:pos="851"/>
        </w:tabs>
        <w:jc w:val="both"/>
        <w:rPr>
          <w:rFonts w:ascii="Arial" w:hAnsi="Arial" w:cs="Arial"/>
          <w:b/>
        </w:rPr>
      </w:pPr>
    </w:p>
    <w:p w14:paraId="7825903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41B412F" w14:textId="77777777" w:rsidR="009B1CD0" w:rsidRDefault="009B1CD0" w:rsidP="009B45B9">
      <w:pPr>
        <w:tabs>
          <w:tab w:val="left" w:pos="576"/>
          <w:tab w:val="left" w:pos="851"/>
        </w:tabs>
        <w:jc w:val="both"/>
        <w:rPr>
          <w:rFonts w:ascii="Arial" w:hAnsi="Arial" w:cs="Arial"/>
        </w:rPr>
      </w:pPr>
    </w:p>
    <w:p w14:paraId="34A09DCA" w14:textId="2E611616" w:rsidR="0068299F" w:rsidRDefault="0068299F" w:rsidP="0068299F">
      <w:pPr>
        <w:tabs>
          <w:tab w:val="left" w:pos="576"/>
          <w:tab w:val="left" w:pos="851"/>
        </w:tabs>
        <w:jc w:val="both"/>
        <w:rPr>
          <w:rFonts w:ascii="Arial" w:hAnsi="Arial" w:cs="Arial"/>
        </w:rPr>
      </w:pPr>
      <w:r w:rsidRPr="0068299F">
        <w:rPr>
          <w:rFonts w:ascii="Arial" w:hAnsi="Arial" w:cs="Arial"/>
        </w:rPr>
        <w:t xml:space="preserve">Le marché prend effet à compter de sa date de notification au Titulaire. </w:t>
      </w:r>
      <w:r w:rsidR="00670D27">
        <w:rPr>
          <w:rFonts w:ascii="Arial" w:hAnsi="Arial" w:cs="Arial"/>
        </w:rPr>
        <w:t xml:space="preserve">Sa durée est </w:t>
      </w:r>
      <w:r w:rsidR="00997BF2">
        <w:rPr>
          <w:rFonts w:ascii="Arial" w:hAnsi="Arial" w:cs="Arial"/>
        </w:rPr>
        <w:t>d</w:t>
      </w:r>
      <w:r w:rsidR="00114A4F">
        <w:rPr>
          <w:rFonts w:ascii="Arial" w:hAnsi="Arial" w:cs="Arial"/>
        </w:rPr>
        <w:t xml:space="preserve">e </w:t>
      </w:r>
      <w:r w:rsidR="0072623D">
        <w:rPr>
          <w:rFonts w:ascii="Arial" w:hAnsi="Arial" w:cs="Arial"/>
        </w:rPr>
        <w:t xml:space="preserve">deux ans </w:t>
      </w:r>
      <w:r w:rsidR="000367C7">
        <w:rPr>
          <w:rFonts w:ascii="Arial" w:hAnsi="Arial" w:cs="Arial"/>
        </w:rPr>
        <w:t>ferme</w:t>
      </w:r>
      <w:r w:rsidR="00114A4F">
        <w:rPr>
          <w:rFonts w:ascii="Arial" w:hAnsi="Arial" w:cs="Arial"/>
        </w:rPr>
        <w:t xml:space="preserve"> </w:t>
      </w:r>
      <w:r w:rsidR="00AC79EF">
        <w:rPr>
          <w:rFonts w:ascii="Arial" w:hAnsi="Arial" w:cs="Arial"/>
        </w:rPr>
        <w:t>(</w:t>
      </w:r>
      <w:r w:rsidR="000367C7">
        <w:rPr>
          <w:rFonts w:ascii="Arial" w:hAnsi="Arial" w:cs="Arial"/>
        </w:rPr>
        <w:t xml:space="preserve">2 </w:t>
      </w:r>
      <w:r w:rsidR="0072623D">
        <w:rPr>
          <w:rFonts w:ascii="Arial" w:hAnsi="Arial" w:cs="Arial"/>
        </w:rPr>
        <w:t>ans</w:t>
      </w:r>
      <w:r w:rsidR="00AC79EF">
        <w:rPr>
          <w:rFonts w:ascii="Arial" w:hAnsi="Arial" w:cs="Arial"/>
        </w:rPr>
        <w:t xml:space="preserve">) </w:t>
      </w:r>
      <w:r w:rsidR="00670D27">
        <w:rPr>
          <w:rFonts w:ascii="Arial" w:hAnsi="Arial" w:cs="Arial"/>
        </w:rPr>
        <w:t>à compter de la date de notification</w:t>
      </w:r>
      <w:r w:rsidRPr="0068299F">
        <w:rPr>
          <w:rFonts w:ascii="Arial" w:hAnsi="Arial" w:cs="Arial"/>
        </w:rPr>
        <w:t>.</w:t>
      </w:r>
    </w:p>
    <w:p w14:paraId="6F9C7A00" w14:textId="05FB9021" w:rsidR="009B1CD0" w:rsidRDefault="009B1CD0" w:rsidP="009B45B9">
      <w:pPr>
        <w:tabs>
          <w:tab w:val="left" w:pos="851"/>
        </w:tabs>
        <w:spacing w:before="120"/>
        <w:ind w:left="1134" w:hanging="567"/>
        <w:jc w:val="both"/>
        <w:rPr>
          <w:rFonts w:ascii="Arial" w:hAnsi="Arial" w:cs="Arial"/>
          <w:b/>
        </w:rPr>
      </w:pPr>
    </w:p>
    <w:p w14:paraId="61014BD5" w14:textId="77777777" w:rsidR="009B1CD0" w:rsidRDefault="009B1CD0" w:rsidP="009B45B9">
      <w:pPr>
        <w:tabs>
          <w:tab w:val="left" w:pos="426"/>
          <w:tab w:val="left" w:pos="851"/>
        </w:tabs>
        <w:jc w:val="both"/>
        <w:rPr>
          <w:rFonts w:ascii="Arial" w:hAnsi="Arial" w:cs="Arial"/>
          <w:b/>
        </w:rPr>
      </w:pPr>
    </w:p>
    <w:p w14:paraId="09C711B5" w14:textId="2E71FAA5"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tab/>
      </w:r>
      <w:r w:rsidR="0072623D">
        <w:t xml:space="preserve"> </w:t>
      </w:r>
      <w:r w:rsidR="0072623D">
        <w:fldChar w:fldCharType="begin">
          <w:ffData>
            <w:name w:val=""/>
            <w:enabled/>
            <w:calcOnExit w:val="0"/>
            <w:checkBox>
              <w:size w:val="20"/>
              <w:default w:val="1"/>
            </w:checkBox>
          </w:ffData>
        </w:fldChar>
      </w:r>
      <w:r w:rsidR="0072623D">
        <w:instrText xml:space="preserve"> FORMCHECKBOX </w:instrText>
      </w:r>
      <w:r w:rsidR="0072623D">
        <w:fldChar w:fldCharType="separate"/>
      </w:r>
      <w:r w:rsidR="0072623D">
        <w:fldChar w:fldCharType="end"/>
      </w:r>
      <w:r w:rsidR="009D661E">
        <w:t>Non</w:t>
      </w:r>
      <w:r>
        <w:tab/>
      </w:r>
      <w:r>
        <w:tab/>
      </w:r>
      <w:r>
        <w:tab/>
      </w:r>
      <w:r w:rsidR="0072623D">
        <w:t xml:space="preserve">     </w:t>
      </w:r>
      <w:r w:rsidR="0072623D">
        <w:fldChar w:fldCharType="begin">
          <w:ffData>
            <w:name w:val=""/>
            <w:enabled/>
            <w:calcOnExit w:val="0"/>
            <w:checkBox>
              <w:size w:val="20"/>
              <w:default w:val="0"/>
            </w:checkBox>
          </w:ffData>
        </w:fldChar>
      </w:r>
      <w:r w:rsidR="0072623D">
        <w:instrText xml:space="preserve"> FORMCHECKBOX </w:instrText>
      </w:r>
      <w:r w:rsidR="0072623D">
        <w:fldChar w:fldCharType="separate"/>
      </w:r>
      <w:r w:rsidR="0072623D">
        <w:fldChar w:fldCharType="end"/>
      </w:r>
      <w:r>
        <w:tab/>
      </w:r>
      <w:r w:rsidR="009D661E">
        <w:t>Oui</w:t>
      </w:r>
    </w:p>
    <w:p w14:paraId="6E2C753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A98B6D6" w14:textId="06DF5A08" w:rsidR="009B1CD0" w:rsidRPr="00B54F45" w:rsidRDefault="009B1CD0" w:rsidP="009B45B9">
      <w:pPr>
        <w:numPr>
          <w:ilvl w:val="0"/>
          <w:numId w:val="2"/>
        </w:numPr>
        <w:tabs>
          <w:tab w:val="left" w:pos="426"/>
          <w:tab w:val="left" w:pos="851"/>
        </w:tabs>
        <w:spacing w:before="120"/>
        <w:ind w:left="924" w:hanging="357"/>
        <w:jc w:val="both"/>
        <w:rPr>
          <w:rFonts w:ascii="Arial" w:hAnsi="Arial" w:cs="Arial"/>
        </w:rPr>
      </w:pPr>
      <w:r w:rsidRPr="00B54F45">
        <w:rPr>
          <w:rFonts w:ascii="Arial" w:hAnsi="Arial" w:cs="Arial"/>
        </w:rPr>
        <w:t>Nombre des reconductions :</w:t>
      </w:r>
    </w:p>
    <w:p w14:paraId="0FAB0816" w14:textId="261D9B73" w:rsidR="009B1CD0" w:rsidRPr="00B54F45" w:rsidRDefault="009B1CD0" w:rsidP="009B45B9">
      <w:pPr>
        <w:numPr>
          <w:ilvl w:val="0"/>
          <w:numId w:val="2"/>
        </w:numPr>
        <w:tabs>
          <w:tab w:val="left" w:pos="426"/>
          <w:tab w:val="left" w:pos="851"/>
        </w:tabs>
        <w:spacing w:before="120"/>
        <w:ind w:left="924" w:hanging="357"/>
        <w:jc w:val="both"/>
        <w:rPr>
          <w:rFonts w:ascii="Arial" w:hAnsi="Arial" w:cs="Arial"/>
          <w:b/>
        </w:rPr>
      </w:pPr>
      <w:r w:rsidRPr="00B54F45">
        <w:rPr>
          <w:rFonts w:ascii="Arial" w:hAnsi="Arial" w:cs="Arial"/>
        </w:rPr>
        <w:t>Durée des reconductions :</w:t>
      </w:r>
    </w:p>
    <w:p w14:paraId="1F99D50F" w14:textId="77777777" w:rsidR="005D05D6" w:rsidRDefault="005D05D6" w:rsidP="005D05D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ADCCE0C" w14:textId="77777777">
        <w:tc>
          <w:tcPr>
            <w:tcW w:w="10419" w:type="dxa"/>
            <w:shd w:val="clear" w:color="auto" w:fill="66CCFF"/>
          </w:tcPr>
          <w:p w14:paraId="2F61ED6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3D98F74" w14:textId="77777777" w:rsidR="009B1CD0" w:rsidRDefault="009B1CD0" w:rsidP="006C4338">
      <w:pPr>
        <w:tabs>
          <w:tab w:val="left" w:pos="851"/>
        </w:tabs>
        <w:jc w:val="both"/>
      </w:pPr>
    </w:p>
    <w:p w14:paraId="2C6140F7" w14:textId="77777777"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A0605D2" w14:textId="77777777" w:rsidR="005824AE" w:rsidRDefault="005824AE" w:rsidP="006C4338">
      <w:pPr>
        <w:tabs>
          <w:tab w:val="left" w:pos="851"/>
        </w:tabs>
        <w:jc w:val="both"/>
      </w:pPr>
    </w:p>
    <w:p w14:paraId="441A04B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5336F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82787C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13C8F2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4D80E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57B3D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A9A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DCDD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F8FFF5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43424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951CAC6" w14:textId="77777777" w:rsidR="00332B12" w:rsidRDefault="00332B12" w:rsidP="00B054DA">
            <w:pPr>
              <w:tabs>
                <w:tab w:val="left" w:pos="851"/>
              </w:tabs>
              <w:snapToGrid w:val="0"/>
              <w:jc w:val="both"/>
              <w:rPr>
                <w:rFonts w:ascii="Arial" w:hAnsi="Arial" w:cs="Arial"/>
                <w:b/>
                <w:bCs/>
              </w:rPr>
            </w:pPr>
          </w:p>
        </w:tc>
      </w:tr>
    </w:tbl>
    <w:p w14:paraId="7138D34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0F5DFC"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4954FC1" w14:textId="77777777" w:rsidR="00332B12" w:rsidRDefault="00332B12" w:rsidP="006C4338">
      <w:pPr>
        <w:tabs>
          <w:tab w:val="left" w:pos="851"/>
        </w:tabs>
        <w:jc w:val="both"/>
      </w:pPr>
    </w:p>
    <w:p w14:paraId="4F219CB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7851C9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8A7F64D" w14:textId="77777777" w:rsidR="009B1CD0" w:rsidRDefault="009B1CD0" w:rsidP="005846FB">
      <w:pPr>
        <w:tabs>
          <w:tab w:val="left" w:pos="851"/>
        </w:tabs>
        <w:rPr>
          <w:rFonts w:ascii="Arial" w:hAnsi="Arial" w:cs="Arial"/>
        </w:rPr>
      </w:pPr>
    </w:p>
    <w:p w14:paraId="4EA0A916" w14:textId="77777777" w:rsidR="00036500" w:rsidRDefault="00036500" w:rsidP="005846FB">
      <w:pPr>
        <w:tabs>
          <w:tab w:val="left" w:pos="851"/>
        </w:tabs>
        <w:rPr>
          <w:rFonts w:ascii="Arial" w:hAnsi="Arial" w:cs="Arial"/>
        </w:rPr>
      </w:pPr>
    </w:p>
    <w:p w14:paraId="048384E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48EC9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4CC21C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63799BF" w14:textId="77777777" w:rsidR="009B1CD0" w:rsidRDefault="009B1CD0" w:rsidP="0083205E">
      <w:pPr>
        <w:tabs>
          <w:tab w:val="left" w:pos="851"/>
        </w:tabs>
        <w:rPr>
          <w:rFonts w:ascii="Arial" w:hAnsi="Arial" w:cs="Arial"/>
        </w:rPr>
      </w:pPr>
    </w:p>
    <w:p w14:paraId="3F4F42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BA5AE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3ECE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914C3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26CD5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29FCB16" w14:textId="77777777" w:rsidR="002904AF" w:rsidRDefault="002904AF" w:rsidP="001C733C">
      <w:pPr>
        <w:tabs>
          <w:tab w:val="left" w:pos="851"/>
        </w:tabs>
        <w:rPr>
          <w:rFonts w:ascii="Arial" w:hAnsi="Arial" w:cs="Arial"/>
        </w:rPr>
      </w:pPr>
    </w:p>
    <w:p w14:paraId="373ECE0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F73B85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574BA5A" w14:textId="77777777" w:rsidR="002904AF" w:rsidRDefault="002904AF" w:rsidP="002904AF">
      <w:pPr>
        <w:tabs>
          <w:tab w:val="left" w:pos="851"/>
        </w:tabs>
        <w:rPr>
          <w:rFonts w:ascii="Arial" w:hAnsi="Arial" w:cs="Arial"/>
          <w:iCs/>
        </w:rPr>
      </w:pPr>
    </w:p>
    <w:p w14:paraId="3A1DDE3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6E1F34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3F3087" w14:textId="77777777" w:rsidR="002904AF" w:rsidRDefault="002904AF" w:rsidP="002904AF">
      <w:pPr>
        <w:tabs>
          <w:tab w:val="left" w:pos="851"/>
        </w:tabs>
        <w:ind w:left="1134" w:hanging="850"/>
        <w:rPr>
          <w:rFonts w:ascii="Arial" w:hAnsi="Arial" w:cs="Arial"/>
          <w:i/>
          <w:sz w:val="18"/>
          <w:szCs w:val="18"/>
        </w:rPr>
      </w:pPr>
    </w:p>
    <w:p w14:paraId="2435924C" w14:textId="77777777" w:rsidR="001C733C" w:rsidRDefault="001C733C" w:rsidP="001C733C">
      <w:pPr>
        <w:tabs>
          <w:tab w:val="left" w:pos="851"/>
        </w:tabs>
        <w:rPr>
          <w:rFonts w:ascii="Arial" w:hAnsi="Arial" w:cs="Arial"/>
          <w:i/>
          <w:sz w:val="18"/>
          <w:szCs w:val="18"/>
        </w:rPr>
      </w:pPr>
    </w:p>
    <w:p w14:paraId="363A2CA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CEC6B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7AB784F" w14:textId="77777777" w:rsidR="00036500" w:rsidRDefault="00036500" w:rsidP="005846FB">
      <w:pPr>
        <w:tabs>
          <w:tab w:val="left" w:pos="851"/>
        </w:tabs>
        <w:rPr>
          <w:rFonts w:ascii="Arial" w:hAnsi="Arial" w:cs="Arial"/>
        </w:rPr>
      </w:pPr>
    </w:p>
    <w:p w14:paraId="1833505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39D9A5C" w14:textId="77777777" w:rsidR="00AE7831" w:rsidRDefault="00AE7831" w:rsidP="009B45B9">
      <w:pPr>
        <w:tabs>
          <w:tab w:val="left" w:pos="851"/>
        </w:tabs>
        <w:ind w:left="1701" w:hanging="850"/>
        <w:jc w:val="both"/>
      </w:pPr>
    </w:p>
    <w:p w14:paraId="503767D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8980B61" w14:textId="77777777" w:rsidR="00036500" w:rsidRDefault="00036500" w:rsidP="006C4338">
      <w:pPr>
        <w:tabs>
          <w:tab w:val="left" w:pos="851"/>
        </w:tabs>
        <w:rPr>
          <w:rFonts w:ascii="Arial" w:hAnsi="Arial" w:cs="Arial"/>
          <w:iCs/>
        </w:rPr>
      </w:pPr>
    </w:p>
    <w:p w14:paraId="7BF98BB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72A31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BE82DB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76633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52F407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C9E8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E0E9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D2C3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982785F" w14:textId="77777777" w:rsidTr="00B054DA">
        <w:trPr>
          <w:trHeight w:val="1021"/>
        </w:trPr>
        <w:tc>
          <w:tcPr>
            <w:tcW w:w="4644" w:type="dxa"/>
            <w:tcBorders>
              <w:top w:val="single" w:sz="4" w:space="0" w:color="000000"/>
              <w:left w:val="single" w:sz="4" w:space="0" w:color="000000"/>
            </w:tcBorders>
            <w:shd w:val="clear" w:color="auto" w:fill="CCFFFF"/>
          </w:tcPr>
          <w:p w14:paraId="08CA27F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6B7A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530F66" w14:textId="77777777" w:rsidR="00332B12" w:rsidRDefault="00332B12" w:rsidP="00B054DA">
            <w:pPr>
              <w:tabs>
                <w:tab w:val="left" w:pos="851"/>
              </w:tabs>
              <w:snapToGrid w:val="0"/>
              <w:jc w:val="both"/>
              <w:rPr>
                <w:rFonts w:ascii="Arial" w:hAnsi="Arial" w:cs="Arial"/>
                <w:b/>
                <w:bCs/>
              </w:rPr>
            </w:pPr>
          </w:p>
        </w:tc>
      </w:tr>
      <w:tr w:rsidR="00332B12" w14:paraId="41D45A45" w14:textId="77777777" w:rsidTr="00B054DA">
        <w:trPr>
          <w:trHeight w:val="1021"/>
        </w:trPr>
        <w:tc>
          <w:tcPr>
            <w:tcW w:w="4644" w:type="dxa"/>
            <w:tcBorders>
              <w:left w:val="single" w:sz="4" w:space="0" w:color="000000"/>
            </w:tcBorders>
            <w:shd w:val="clear" w:color="auto" w:fill="auto"/>
          </w:tcPr>
          <w:p w14:paraId="4D50B6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C8255C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0A12F" w14:textId="77777777" w:rsidR="00332B12" w:rsidRDefault="00332B12" w:rsidP="00B054DA">
            <w:pPr>
              <w:tabs>
                <w:tab w:val="left" w:pos="851"/>
              </w:tabs>
              <w:snapToGrid w:val="0"/>
              <w:jc w:val="both"/>
              <w:rPr>
                <w:rFonts w:ascii="Arial" w:hAnsi="Arial" w:cs="Arial"/>
                <w:b/>
                <w:bCs/>
              </w:rPr>
            </w:pPr>
          </w:p>
        </w:tc>
      </w:tr>
      <w:tr w:rsidR="00332B12" w14:paraId="5047951A" w14:textId="77777777" w:rsidTr="00B054DA">
        <w:trPr>
          <w:trHeight w:val="1021"/>
        </w:trPr>
        <w:tc>
          <w:tcPr>
            <w:tcW w:w="4644" w:type="dxa"/>
            <w:tcBorders>
              <w:left w:val="single" w:sz="4" w:space="0" w:color="000000"/>
            </w:tcBorders>
            <w:shd w:val="clear" w:color="auto" w:fill="CCFFFF"/>
          </w:tcPr>
          <w:p w14:paraId="0A97ECE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66FE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748007C" w14:textId="77777777" w:rsidR="00332B12" w:rsidRDefault="00332B12" w:rsidP="00B054DA">
            <w:pPr>
              <w:tabs>
                <w:tab w:val="left" w:pos="851"/>
              </w:tabs>
              <w:snapToGrid w:val="0"/>
              <w:jc w:val="both"/>
              <w:rPr>
                <w:rFonts w:ascii="Arial" w:hAnsi="Arial" w:cs="Arial"/>
                <w:b/>
                <w:bCs/>
              </w:rPr>
            </w:pPr>
          </w:p>
        </w:tc>
      </w:tr>
      <w:tr w:rsidR="00332B12" w14:paraId="2B2C284F" w14:textId="77777777" w:rsidTr="00B054DA">
        <w:trPr>
          <w:trHeight w:val="1021"/>
        </w:trPr>
        <w:tc>
          <w:tcPr>
            <w:tcW w:w="4644" w:type="dxa"/>
            <w:tcBorders>
              <w:left w:val="single" w:sz="4" w:space="0" w:color="000000"/>
            </w:tcBorders>
            <w:shd w:val="clear" w:color="auto" w:fill="auto"/>
          </w:tcPr>
          <w:p w14:paraId="652FD5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23F48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69CEB8" w14:textId="77777777" w:rsidR="00332B12" w:rsidRDefault="00332B12" w:rsidP="00B054DA">
            <w:pPr>
              <w:tabs>
                <w:tab w:val="left" w:pos="851"/>
              </w:tabs>
              <w:snapToGrid w:val="0"/>
              <w:jc w:val="both"/>
              <w:rPr>
                <w:rFonts w:ascii="Arial" w:hAnsi="Arial" w:cs="Arial"/>
                <w:b/>
                <w:bCs/>
              </w:rPr>
            </w:pPr>
          </w:p>
        </w:tc>
      </w:tr>
      <w:tr w:rsidR="00332B12" w14:paraId="268306AF" w14:textId="77777777" w:rsidTr="00B054DA">
        <w:trPr>
          <w:trHeight w:val="1021"/>
        </w:trPr>
        <w:tc>
          <w:tcPr>
            <w:tcW w:w="4644" w:type="dxa"/>
            <w:tcBorders>
              <w:left w:val="single" w:sz="4" w:space="0" w:color="000000"/>
              <w:bottom w:val="single" w:sz="4" w:space="0" w:color="000000"/>
            </w:tcBorders>
            <w:shd w:val="clear" w:color="auto" w:fill="CCFFFF"/>
          </w:tcPr>
          <w:p w14:paraId="581332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8F81C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71F9A4" w14:textId="77777777" w:rsidR="00332B12" w:rsidRDefault="00332B12" w:rsidP="00B054DA">
            <w:pPr>
              <w:tabs>
                <w:tab w:val="left" w:pos="851"/>
              </w:tabs>
              <w:snapToGrid w:val="0"/>
              <w:jc w:val="both"/>
              <w:rPr>
                <w:rFonts w:ascii="Arial" w:hAnsi="Arial" w:cs="Arial"/>
                <w:b/>
                <w:bCs/>
              </w:rPr>
            </w:pPr>
          </w:p>
        </w:tc>
      </w:tr>
    </w:tbl>
    <w:p w14:paraId="0BA435F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B684F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3F63A6" w14:textId="77777777">
        <w:tc>
          <w:tcPr>
            <w:tcW w:w="10277" w:type="dxa"/>
            <w:shd w:val="clear" w:color="auto" w:fill="66CCFF"/>
          </w:tcPr>
          <w:p w14:paraId="3617E1D4" w14:textId="77777777"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3DEA4C9" w14:textId="77777777" w:rsidR="009B1CD0" w:rsidRDefault="009B1CD0" w:rsidP="006C4338">
      <w:pPr>
        <w:tabs>
          <w:tab w:val="left" w:pos="851"/>
        </w:tabs>
      </w:pPr>
    </w:p>
    <w:p w14:paraId="28CA7674" w14:textId="77777777" w:rsidR="005D6F9A" w:rsidRPr="002B2E1D" w:rsidRDefault="005D6F9A" w:rsidP="005D6F9A">
      <w:pPr>
        <w:numPr>
          <w:ilvl w:val="0"/>
          <w:numId w:val="1"/>
        </w:numPr>
        <w:suppressAutoHyphens w:val="0"/>
        <w:jc w:val="both"/>
        <w:rPr>
          <w:rFonts w:ascii="Arial" w:hAnsi="Arial"/>
          <w:b/>
          <w:bCs/>
          <w:lang w:eastAsia="fr-FR"/>
        </w:rPr>
      </w:pPr>
      <w:r>
        <w:rPr>
          <w:rFonts w:ascii="Arial" w:hAnsi="Arial"/>
          <w:b/>
          <w:bCs/>
          <w:lang w:eastAsia="fr-FR"/>
        </w:rPr>
        <w:t>France Education International (FEI)</w:t>
      </w:r>
    </w:p>
    <w:p w14:paraId="7A2F1781"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 xml:space="preserve">1, avenue Léon </w:t>
      </w:r>
      <w:proofErr w:type="spellStart"/>
      <w:r w:rsidRPr="002B2E1D">
        <w:rPr>
          <w:rFonts w:ascii="Arial" w:hAnsi="Arial"/>
          <w:b/>
          <w:bCs/>
          <w:lang w:eastAsia="fr-FR"/>
        </w:rPr>
        <w:t>Journault</w:t>
      </w:r>
      <w:proofErr w:type="spellEnd"/>
    </w:p>
    <w:p w14:paraId="7BA5A81F"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 xml:space="preserve">92318 Sèvres </w:t>
      </w:r>
      <w:r>
        <w:rPr>
          <w:rFonts w:ascii="Arial" w:hAnsi="Arial"/>
          <w:b/>
          <w:bCs/>
          <w:lang w:eastAsia="fr-FR"/>
        </w:rPr>
        <w:t>c</w:t>
      </w:r>
      <w:r w:rsidRPr="002B2E1D">
        <w:rPr>
          <w:rFonts w:ascii="Arial" w:hAnsi="Arial"/>
          <w:b/>
          <w:bCs/>
          <w:lang w:eastAsia="fr-FR"/>
        </w:rPr>
        <w:t>edex</w:t>
      </w:r>
    </w:p>
    <w:p w14:paraId="1D2F9BA2"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Téléphone : 01.45.07.60.00</w:t>
      </w:r>
    </w:p>
    <w:p w14:paraId="2CAA0834" w14:textId="77777777" w:rsidR="005D6F9A" w:rsidRPr="00F963C9" w:rsidRDefault="005D6F9A" w:rsidP="005D6F9A">
      <w:pPr>
        <w:numPr>
          <w:ilvl w:val="0"/>
          <w:numId w:val="1"/>
        </w:numPr>
        <w:suppressAutoHyphens w:val="0"/>
        <w:rPr>
          <w:rFonts w:ascii="Arial" w:hAnsi="Arial"/>
          <w:b/>
          <w:bCs/>
          <w:iCs/>
          <w:color w:val="0000FF"/>
          <w:lang w:val="de-DE" w:eastAsia="fr-FR"/>
        </w:rPr>
      </w:pPr>
      <w:r w:rsidRPr="002B2E1D">
        <w:rPr>
          <w:rFonts w:ascii="Arial" w:hAnsi="Arial"/>
          <w:b/>
          <w:bCs/>
          <w:iCs/>
          <w:color w:val="0000FF"/>
          <w:lang w:val="de-DE" w:eastAsia="fr-FR"/>
        </w:rPr>
        <w:t xml:space="preserve">Adresse Internet (URL) : </w:t>
      </w:r>
      <w:hyperlink w:history="1">
        <w:r w:rsidRPr="00060BF9">
          <w:rPr>
            <w:rStyle w:val="Lienhypertexte"/>
            <w:rFonts w:ascii="Arial" w:hAnsi="Arial" w:cs="Univers"/>
            <w:b/>
            <w:bCs/>
            <w:iCs/>
            <w:lang w:val="de-DE" w:eastAsia="fr-FR"/>
          </w:rPr>
          <w:t xml:space="preserve">http://www.france-education-international.fr </w:t>
        </w:r>
      </w:hyperlink>
    </w:p>
    <w:p w14:paraId="1209708F" w14:textId="77777777" w:rsidR="005D6F9A" w:rsidRPr="00735B92" w:rsidRDefault="005D6F9A" w:rsidP="005D6F9A">
      <w:pPr>
        <w:suppressAutoHyphens w:val="0"/>
        <w:rPr>
          <w:rFonts w:ascii="Arial" w:hAnsi="Arial" w:cs="Times New Roman"/>
          <w:bCs/>
          <w:iCs/>
          <w:sz w:val="18"/>
          <w:szCs w:val="18"/>
          <w:lang w:eastAsia="fr-FR"/>
        </w:rPr>
      </w:pPr>
    </w:p>
    <w:p w14:paraId="0F2FE43C" w14:textId="7B4A9B9D" w:rsidR="005D6F9A" w:rsidRPr="00735B92" w:rsidRDefault="005D6F9A" w:rsidP="005D6F9A">
      <w:pPr>
        <w:suppressAutoHyphens w:val="0"/>
        <w:rPr>
          <w:rFonts w:ascii="Arial" w:hAnsi="Arial" w:cs="Arial"/>
          <w:b/>
          <w:bCs/>
          <w:iCs/>
          <w:sz w:val="18"/>
          <w:szCs w:val="18"/>
          <w:lang w:eastAsia="fr-FR"/>
        </w:rPr>
      </w:pPr>
      <w:r w:rsidRPr="00334104">
        <w:rPr>
          <w:rFonts w:ascii="Arial" w:hAnsi="Arial" w:cs="Arial"/>
          <w:b/>
          <w:bCs/>
          <w:iCs/>
          <w:sz w:val="18"/>
          <w:szCs w:val="18"/>
          <w:lang w:eastAsia="fr-FR"/>
        </w:rPr>
        <w:t xml:space="preserve">Courriel : </w:t>
      </w:r>
      <w:hyperlink r:id="rId24" w:history="1">
        <w:r w:rsidRPr="00D540C0">
          <w:rPr>
            <w:rStyle w:val="Lienhypertexte"/>
            <w:rFonts w:ascii="Arial" w:hAnsi="Arial" w:cs="Arial"/>
            <w:b/>
            <w:bCs/>
            <w:iCs/>
            <w:sz w:val="18"/>
            <w:szCs w:val="18"/>
            <w:lang w:eastAsia="fr-FR"/>
          </w:rPr>
          <w:t>marches@france-education-international.fr</w:t>
        </w:r>
      </w:hyperlink>
      <w:r>
        <w:rPr>
          <w:rFonts w:ascii="Arial" w:hAnsi="Arial" w:cs="Arial"/>
          <w:b/>
          <w:bCs/>
          <w:iCs/>
          <w:sz w:val="18"/>
          <w:szCs w:val="18"/>
          <w:lang w:eastAsia="fr-FR"/>
        </w:rPr>
        <w:t xml:space="preserve"> </w:t>
      </w:r>
    </w:p>
    <w:p w14:paraId="3B5393CF" w14:textId="77777777" w:rsidR="005D6F9A" w:rsidRDefault="005D6F9A" w:rsidP="005D6F9A">
      <w:pPr>
        <w:pStyle w:val="En-tte"/>
        <w:tabs>
          <w:tab w:val="clear" w:pos="4536"/>
          <w:tab w:val="clear" w:pos="9072"/>
          <w:tab w:val="left" w:pos="851"/>
        </w:tabs>
        <w:jc w:val="both"/>
        <w:rPr>
          <w:rFonts w:ascii="Arial" w:hAnsi="Arial" w:cs="Arial"/>
        </w:rPr>
      </w:pPr>
    </w:p>
    <w:p w14:paraId="105A4704" w14:textId="773710A7" w:rsidR="005D6F9A" w:rsidRDefault="005D6F9A" w:rsidP="005D6F9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 n°2</w:t>
      </w:r>
      <w:r w:rsidR="00114A4F">
        <w:rPr>
          <w:rFonts w:ascii="Arial" w:hAnsi="Arial" w:cs="Arial"/>
        </w:rPr>
        <w:t>2-18</w:t>
      </w:r>
      <w:r>
        <w:rPr>
          <w:rFonts w:ascii="Arial" w:hAnsi="Arial" w:cs="Arial"/>
        </w:rPr>
        <w:t xml:space="preserve"> :</w:t>
      </w:r>
    </w:p>
    <w:p w14:paraId="72631D9F" w14:textId="77777777" w:rsidR="005D6F9A" w:rsidRDefault="005D6F9A" w:rsidP="005D6F9A">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F744D4D" w14:textId="77777777" w:rsidR="005D6F9A" w:rsidRDefault="005D6F9A" w:rsidP="005D6F9A">
      <w:pPr>
        <w:tabs>
          <w:tab w:val="left" w:pos="851"/>
        </w:tabs>
        <w:jc w:val="both"/>
        <w:rPr>
          <w:rFonts w:ascii="Arial" w:hAnsi="Arial" w:cs="Arial"/>
        </w:rPr>
      </w:pPr>
    </w:p>
    <w:p w14:paraId="0BC67C96" w14:textId="7DD466B8" w:rsidR="005D6F9A" w:rsidRPr="00D41700" w:rsidRDefault="005D6F9A" w:rsidP="005D6F9A">
      <w:pPr>
        <w:tabs>
          <w:tab w:val="left" w:pos="851"/>
        </w:tabs>
        <w:jc w:val="both"/>
        <w:rPr>
          <w:rFonts w:ascii="Arial" w:hAnsi="Arial" w:cs="Arial"/>
          <w:b/>
        </w:rPr>
      </w:pPr>
      <w:r w:rsidRPr="00D41700">
        <w:rPr>
          <w:rFonts w:ascii="Arial" w:hAnsi="Arial" w:cs="Arial"/>
          <w:b/>
        </w:rPr>
        <w:t xml:space="preserve">Monsieur </w:t>
      </w:r>
      <w:r w:rsidR="00DC0C9D">
        <w:rPr>
          <w:rFonts w:ascii="Arial" w:hAnsi="Arial" w:cs="Arial"/>
          <w:b/>
        </w:rPr>
        <w:t>Olivier BRANDOUY</w:t>
      </w:r>
    </w:p>
    <w:p w14:paraId="58A63266" w14:textId="77777777" w:rsidR="005D6F9A" w:rsidRPr="00987E2A" w:rsidRDefault="005D6F9A" w:rsidP="005D6F9A">
      <w:pPr>
        <w:tabs>
          <w:tab w:val="left" w:pos="426"/>
          <w:tab w:val="left" w:pos="5103"/>
        </w:tabs>
        <w:suppressAutoHyphens w:val="0"/>
        <w:rPr>
          <w:rFonts w:ascii="Arial" w:hAnsi="Arial" w:cs="Arial"/>
          <w:b/>
          <w:lang w:eastAsia="fr-FR"/>
        </w:rPr>
      </w:pPr>
      <w:r w:rsidRPr="00987E2A">
        <w:rPr>
          <w:rFonts w:ascii="Arial" w:hAnsi="Arial" w:cs="Arial"/>
          <w:b/>
          <w:lang w:eastAsia="fr-FR"/>
        </w:rPr>
        <w:t xml:space="preserve">Représentant du Pouvoir Adjudicateur </w:t>
      </w:r>
    </w:p>
    <w:p w14:paraId="7AE85DD3" w14:textId="7D529081" w:rsidR="005D6F9A" w:rsidRPr="00D41700" w:rsidRDefault="005D6F9A" w:rsidP="005D6F9A">
      <w:pPr>
        <w:tabs>
          <w:tab w:val="left" w:pos="851"/>
        </w:tabs>
        <w:jc w:val="both"/>
        <w:rPr>
          <w:rFonts w:ascii="Arial" w:hAnsi="Arial" w:cs="Arial"/>
          <w:b/>
        </w:rPr>
      </w:pPr>
      <w:r w:rsidRPr="00D41700">
        <w:rPr>
          <w:rFonts w:ascii="Arial" w:hAnsi="Arial" w:cs="Arial"/>
          <w:b/>
        </w:rPr>
        <w:t xml:space="preserve">Directeur </w:t>
      </w:r>
      <w:r>
        <w:rPr>
          <w:rFonts w:ascii="Arial" w:hAnsi="Arial" w:cs="Arial"/>
          <w:b/>
        </w:rPr>
        <w:t xml:space="preserve">général </w:t>
      </w:r>
      <w:r w:rsidRPr="00D41700">
        <w:rPr>
          <w:rFonts w:ascii="Arial" w:hAnsi="Arial" w:cs="Arial"/>
          <w:b/>
        </w:rPr>
        <w:t>d</w:t>
      </w:r>
      <w:r>
        <w:rPr>
          <w:rFonts w:ascii="Arial" w:hAnsi="Arial" w:cs="Arial"/>
          <w:b/>
        </w:rPr>
        <w:t xml:space="preserve">e FEI </w:t>
      </w:r>
    </w:p>
    <w:p w14:paraId="3F6461A3" w14:textId="77777777" w:rsidR="005D6F9A" w:rsidRDefault="005D6F9A" w:rsidP="005D6F9A">
      <w:pPr>
        <w:tabs>
          <w:tab w:val="left" w:pos="851"/>
        </w:tabs>
        <w:jc w:val="both"/>
        <w:rPr>
          <w:rFonts w:ascii="Arial" w:hAnsi="Arial" w:cs="Arial"/>
        </w:rPr>
      </w:pPr>
    </w:p>
    <w:p w14:paraId="090278F8" w14:textId="77777777" w:rsidR="005D6F9A" w:rsidRDefault="005D6F9A" w:rsidP="005D6F9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w:t>
      </w:r>
      <w:r w:rsidRPr="009B45B9">
        <w:rPr>
          <w:rFonts w:ascii="Arial" w:hAnsi="Arial" w:cs="Arial"/>
        </w:rPr>
        <w:t>décret n° 2016-360 du 25 mars 2016</w:t>
      </w:r>
      <w:r>
        <w:rPr>
          <w:rFonts w:ascii="Arial" w:hAnsi="Arial" w:cs="Arial"/>
        </w:rPr>
        <w:t xml:space="preserve"> relatif aux marchés publics :</w:t>
      </w:r>
    </w:p>
    <w:p w14:paraId="3EE771E6" w14:textId="77777777" w:rsidR="005D6F9A" w:rsidRDefault="005D6F9A" w:rsidP="005D6F9A">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0095A0C" w14:textId="77777777" w:rsidR="005D6F9A" w:rsidRDefault="005D6F9A" w:rsidP="005D6F9A">
      <w:pPr>
        <w:tabs>
          <w:tab w:val="left" w:pos="851"/>
        </w:tabs>
        <w:jc w:val="both"/>
        <w:rPr>
          <w:rFonts w:ascii="Arial" w:hAnsi="Arial" w:cs="Arial"/>
        </w:rPr>
      </w:pPr>
    </w:p>
    <w:p w14:paraId="11D061DE" w14:textId="77777777" w:rsidR="005D6F9A" w:rsidRPr="00381A12" w:rsidRDefault="005D6F9A" w:rsidP="005D6F9A">
      <w:pPr>
        <w:tabs>
          <w:tab w:val="left" w:pos="426"/>
          <w:tab w:val="left" w:pos="5103"/>
        </w:tabs>
        <w:suppressAutoHyphens w:val="0"/>
        <w:rPr>
          <w:rFonts w:ascii="Arial" w:hAnsi="Arial" w:cs="Arial"/>
          <w:b/>
          <w:lang w:eastAsia="fr-FR"/>
        </w:rPr>
      </w:pPr>
      <w:r>
        <w:rPr>
          <w:rFonts w:ascii="Arial" w:hAnsi="Arial" w:cs="Arial"/>
          <w:b/>
          <w:lang w:eastAsia="fr-FR"/>
        </w:rPr>
        <w:t>Madame Magali VIGNERON</w:t>
      </w:r>
    </w:p>
    <w:p w14:paraId="02473D85" w14:textId="77777777" w:rsidR="005D6F9A" w:rsidRPr="00381A12" w:rsidRDefault="005D6F9A" w:rsidP="005D6F9A">
      <w:pPr>
        <w:tabs>
          <w:tab w:val="left" w:pos="426"/>
          <w:tab w:val="left" w:pos="5103"/>
        </w:tabs>
        <w:suppressAutoHyphens w:val="0"/>
        <w:rPr>
          <w:rFonts w:ascii="Arial" w:hAnsi="Arial" w:cs="Arial"/>
          <w:b/>
          <w:lang w:eastAsia="fr-FR"/>
        </w:rPr>
      </w:pPr>
      <w:r w:rsidRPr="00381A12">
        <w:rPr>
          <w:rFonts w:ascii="Arial" w:hAnsi="Arial" w:cs="Arial"/>
          <w:b/>
          <w:lang w:eastAsia="fr-FR"/>
        </w:rPr>
        <w:t>Représentant</w:t>
      </w:r>
      <w:r>
        <w:rPr>
          <w:rFonts w:ascii="Arial" w:hAnsi="Arial" w:cs="Arial"/>
          <w:b/>
          <w:lang w:eastAsia="fr-FR"/>
        </w:rPr>
        <w:t>e</w:t>
      </w:r>
      <w:r w:rsidRPr="00381A12">
        <w:rPr>
          <w:rFonts w:ascii="Arial" w:hAnsi="Arial" w:cs="Arial"/>
          <w:b/>
          <w:lang w:eastAsia="fr-FR"/>
        </w:rPr>
        <w:t xml:space="preserve"> du Pouvoir Adjudicateur </w:t>
      </w:r>
    </w:p>
    <w:p w14:paraId="020FCFD1" w14:textId="77777777" w:rsidR="005D6F9A" w:rsidRDefault="005D6F9A" w:rsidP="005D6F9A">
      <w:pPr>
        <w:pStyle w:val="fcase2metab"/>
        <w:ind w:left="0" w:firstLine="0"/>
        <w:rPr>
          <w:rFonts w:ascii="Arial" w:hAnsi="Arial" w:cs="Arial"/>
          <w:b/>
          <w:lang w:eastAsia="fr-FR"/>
        </w:rPr>
      </w:pPr>
      <w:r w:rsidRPr="00987E2A">
        <w:rPr>
          <w:rFonts w:ascii="Arial" w:hAnsi="Arial" w:cs="Arial"/>
          <w:b/>
          <w:lang w:eastAsia="fr-FR"/>
        </w:rPr>
        <w:t>Secrétaire Général</w:t>
      </w:r>
      <w:r>
        <w:rPr>
          <w:rFonts w:ascii="Arial" w:hAnsi="Arial" w:cs="Arial"/>
          <w:b/>
          <w:lang w:eastAsia="fr-FR"/>
        </w:rPr>
        <w:t>e</w:t>
      </w:r>
      <w:r w:rsidRPr="00987E2A">
        <w:rPr>
          <w:rFonts w:ascii="Arial" w:hAnsi="Arial" w:cs="Arial"/>
          <w:b/>
          <w:lang w:eastAsia="fr-FR"/>
        </w:rPr>
        <w:t xml:space="preserve"> et Ordonnateur délégué </w:t>
      </w:r>
      <w:r w:rsidRPr="00D41700">
        <w:rPr>
          <w:rFonts w:ascii="Arial" w:hAnsi="Arial" w:cs="Arial"/>
          <w:b/>
        </w:rPr>
        <w:t>d</w:t>
      </w:r>
      <w:r>
        <w:rPr>
          <w:rFonts w:ascii="Arial" w:hAnsi="Arial" w:cs="Arial"/>
          <w:b/>
        </w:rPr>
        <w:t xml:space="preserve">e FEI </w:t>
      </w:r>
      <w:r w:rsidRPr="00987E2A">
        <w:rPr>
          <w:rFonts w:ascii="Arial" w:hAnsi="Arial" w:cs="Arial"/>
          <w:b/>
          <w:lang w:eastAsia="fr-FR"/>
        </w:rPr>
        <w:t>(conformément à la décision du 0</w:t>
      </w:r>
      <w:r>
        <w:rPr>
          <w:rFonts w:ascii="Arial" w:hAnsi="Arial" w:cs="Arial"/>
          <w:b/>
          <w:lang w:eastAsia="fr-FR"/>
        </w:rPr>
        <w:t>1</w:t>
      </w:r>
      <w:r w:rsidRPr="00987E2A">
        <w:rPr>
          <w:rFonts w:ascii="Arial" w:hAnsi="Arial" w:cs="Arial"/>
          <w:b/>
          <w:lang w:eastAsia="fr-FR"/>
        </w:rPr>
        <w:t>/</w:t>
      </w:r>
      <w:r>
        <w:rPr>
          <w:rFonts w:ascii="Arial" w:hAnsi="Arial" w:cs="Arial"/>
          <w:b/>
          <w:lang w:eastAsia="fr-FR"/>
        </w:rPr>
        <w:t>09</w:t>
      </w:r>
      <w:r w:rsidRPr="00987E2A">
        <w:rPr>
          <w:rFonts w:ascii="Arial" w:hAnsi="Arial" w:cs="Arial"/>
          <w:b/>
          <w:lang w:eastAsia="fr-FR"/>
        </w:rPr>
        <w:t>/201</w:t>
      </w:r>
      <w:r>
        <w:rPr>
          <w:rFonts w:ascii="Arial" w:hAnsi="Arial" w:cs="Arial"/>
          <w:b/>
          <w:lang w:eastAsia="fr-FR"/>
        </w:rPr>
        <w:t>7</w:t>
      </w:r>
      <w:r w:rsidRPr="00987E2A">
        <w:rPr>
          <w:rFonts w:ascii="Arial" w:hAnsi="Arial" w:cs="Arial"/>
          <w:b/>
          <w:lang w:eastAsia="fr-FR"/>
        </w:rPr>
        <w:t>)</w:t>
      </w:r>
    </w:p>
    <w:p w14:paraId="33A436C2" w14:textId="77777777" w:rsidR="005D6F9A" w:rsidRDefault="005D6F9A" w:rsidP="005D6F9A">
      <w:pPr>
        <w:tabs>
          <w:tab w:val="left" w:pos="426"/>
          <w:tab w:val="left" w:pos="5103"/>
        </w:tabs>
        <w:suppressAutoHyphens w:val="0"/>
        <w:rPr>
          <w:rFonts w:ascii="Arial" w:hAnsi="Arial" w:cs="Arial"/>
        </w:rPr>
      </w:pPr>
    </w:p>
    <w:p w14:paraId="3DD572EF" w14:textId="77777777" w:rsidR="005D6F9A" w:rsidRDefault="005D6F9A" w:rsidP="005D6F9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0A71171" w14:textId="77777777" w:rsidR="005D6F9A" w:rsidRDefault="005D6F9A" w:rsidP="005D6F9A">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454F4FD" w14:textId="77777777" w:rsidR="005D6F9A" w:rsidRPr="00941983" w:rsidRDefault="005D6F9A" w:rsidP="005D6F9A">
      <w:pPr>
        <w:tabs>
          <w:tab w:val="left" w:pos="426"/>
          <w:tab w:val="left" w:pos="851"/>
        </w:tabs>
        <w:suppressAutoHyphens w:val="0"/>
        <w:jc w:val="both"/>
        <w:rPr>
          <w:rFonts w:ascii="Arial" w:hAnsi="Arial" w:cs="Arial"/>
          <w:lang w:eastAsia="fr-FR"/>
        </w:rPr>
      </w:pPr>
    </w:p>
    <w:p w14:paraId="2A477F0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Monsieur Christian TAMISIER</w:t>
      </w:r>
    </w:p>
    <w:p w14:paraId="13E1FA34"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Agent comptable </w:t>
      </w:r>
      <w:r w:rsidRPr="00066784">
        <w:rPr>
          <w:rFonts w:ascii="Arial" w:hAnsi="Arial" w:cs="Arial"/>
          <w:b/>
        </w:rPr>
        <w:t>de FEI</w:t>
      </w:r>
    </w:p>
    <w:p w14:paraId="5F48669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1, avenue Léon </w:t>
      </w:r>
      <w:proofErr w:type="spellStart"/>
      <w:r w:rsidRPr="00066784">
        <w:rPr>
          <w:rFonts w:ascii="Arial" w:hAnsi="Arial" w:cs="Arial"/>
          <w:b/>
          <w:lang w:eastAsia="fr-FR"/>
        </w:rPr>
        <w:t>Journault</w:t>
      </w:r>
      <w:proofErr w:type="spellEnd"/>
    </w:p>
    <w:p w14:paraId="7795B168"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92318 Sèvres cedex</w:t>
      </w:r>
    </w:p>
    <w:p w14:paraId="44C3E635"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Tél : 01 45 07 60 23</w:t>
      </w:r>
    </w:p>
    <w:p w14:paraId="2A6349CF"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Courriel : </w:t>
      </w:r>
      <w:hyperlink r:id="rId25" w:history="1">
        <w:r w:rsidRPr="00066784">
          <w:rPr>
            <w:rStyle w:val="Lienhypertexte"/>
            <w:rFonts w:ascii="Arial" w:hAnsi="Arial" w:cs="Arial"/>
            <w:b/>
            <w:lang w:eastAsia="fr-FR"/>
          </w:rPr>
          <w:t xml:space="preserve">c.tamisier@france-education-international.fr </w:t>
        </w:r>
      </w:hyperlink>
    </w:p>
    <w:p w14:paraId="28775982" w14:textId="77777777" w:rsidR="009B1CD0" w:rsidRDefault="009B1CD0" w:rsidP="009B45B9">
      <w:pPr>
        <w:pStyle w:val="fcase2metab"/>
        <w:ind w:left="0" w:firstLine="0"/>
        <w:rPr>
          <w:rFonts w:ascii="Arial" w:hAnsi="Arial" w:cs="Arial"/>
        </w:rPr>
      </w:pPr>
    </w:p>
    <w:p w14:paraId="05B1879A" w14:textId="77777777" w:rsidR="009B1CD0" w:rsidRDefault="009B1CD0" w:rsidP="009B45B9">
      <w:pPr>
        <w:pStyle w:val="fcase2metab"/>
        <w:ind w:left="0" w:firstLine="0"/>
        <w:rPr>
          <w:rFonts w:ascii="Arial" w:hAnsi="Arial" w:cs="Arial"/>
        </w:rPr>
      </w:pPr>
    </w:p>
    <w:p w14:paraId="06ABDB5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A298AA2" w14:textId="77777777" w:rsidR="00066784" w:rsidRPr="00D43D75" w:rsidRDefault="00066784" w:rsidP="00066784">
      <w:pPr>
        <w:tabs>
          <w:tab w:val="left" w:pos="851"/>
        </w:tabs>
        <w:rPr>
          <w:rFonts w:ascii="Arial" w:hAnsi="Arial" w:cs="Arial"/>
        </w:rPr>
      </w:pPr>
      <w:r w:rsidRPr="00D43D75">
        <w:rPr>
          <w:rFonts w:ascii="Arial" w:hAnsi="Arial" w:cs="Arial"/>
        </w:rPr>
        <w:t>Financement sur la section fonctionnement du budget de FEI.</w:t>
      </w:r>
    </w:p>
    <w:p w14:paraId="0A0A5B85" w14:textId="77777777" w:rsidR="0079785C" w:rsidRDefault="0079785C" w:rsidP="009B45B9">
      <w:pPr>
        <w:pStyle w:val="fcase2metab"/>
        <w:rPr>
          <w:rFonts w:ascii="Arial" w:hAnsi="Arial" w:cs="Arial"/>
        </w:rPr>
      </w:pPr>
    </w:p>
    <w:p w14:paraId="4A65B8A9" w14:textId="77777777" w:rsidR="009B1CD0" w:rsidRDefault="009B1CD0" w:rsidP="009B45B9">
      <w:pPr>
        <w:tabs>
          <w:tab w:val="left" w:pos="851"/>
        </w:tabs>
        <w:rPr>
          <w:rFonts w:ascii="Arial" w:hAnsi="Arial" w:cs="Arial"/>
        </w:rPr>
      </w:pPr>
    </w:p>
    <w:p w14:paraId="3B69FFD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C88A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1E62CDB" w14:textId="77777777" w:rsidR="009B1CD0" w:rsidRDefault="009B1CD0" w:rsidP="009B45B9">
      <w:pPr>
        <w:tabs>
          <w:tab w:val="left" w:pos="851"/>
        </w:tabs>
        <w:rPr>
          <w:rFonts w:ascii="Arial" w:hAnsi="Arial" w:cs="Arial"/>
        </w:rPr>
      </w:pPr>
    </w:p>
    <w:p w14:paraId="0653A740" w14:textId="77777777" w:rsidR="009B1CD0" w:rsidRDefault="009B1CD0" w:rsidP="009B45B9">
      <w:pPr>
        <w:tabs>
          <w:tab w:val="left" w:pos="851"/>
        </w:tabs>
        <w:rPr>
          <w:rFonts w:ascii="Arial" w:hAnsi="Arial" w:cs="Arial"/>
        </w:rPr>
      </w:pPr>
    </w:p>
    <w:p w14:paraId="524405FC" w14:textId="77777777" w:rsidR="009B1CD0" w:rsidRDefault="009B1CD0" w:rsidP="009B45B9">
      <w:pPr>
        <w:tabs>
          <w:tab w:val="left" w:pos="851"/>
        </w:tabs>
        <w:rPr>
          <w:rFonts w:ascii="Arial" w:hAnsi="Arial" w:cs="Arial"/>
        </w:rPr>
      </w:pPr>
    </w:p>
    <w:p w14:paraId="16A6762E" w14:textId="77777777" w:rsidR="001C40C0" w:rsidRDefault="001C40C0" w:rsidP="009B45B9">
      <w:pPr>
        <w:tabs>
          <w:tab w:val="left" w:pos="851"/>
        </w:tabs>
        <w:rPr>
          <w:rFonts w:ascii="Arial" w:hAnsi="Arial" w:cs="Arial"/>
        </w:rPr>
      </w:pPr>
    </w:p>
    <w:p w14:paraId="0B109031" w14:textId="77777777" w:rsidR="009B1CD0" w:rsidRDefault="009B1CD0" w:rsidP="009B45B9">
      <w:pPr>
        <w:tabs>
          <w:tab w:val="left" w:pos="851"/>
        </w:tabs>
        <w:rPr>
          <w:rFonts w:ascii="Arial" w:hAnsi="Arial" w:cs="Arial"/>
        </w:rPr>
      </w:pPr>
    </w:p>
    <w:p w14:paraId="1578543C" w14:textId="77777777" w:rsidR="009B1CD0" w:rsidRDefault="009B1CD0" w:rsidP="009B45B9">
      <w:pPr>
        <w:tabs>
          <w:tab w:val="left" w:pos="851"/>
        </w:tabs>
        <w:rPr>
          <w:rFonts w:ascii="Arial" w:hAnsi="Arial" w:cs="Arial"/>
        </w:rPr>
      </w:pPr>
    </w:p>
    <w:p w14:paraId="4444509F"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BD5C0E7" w14:textId="77777777" w:rsidR="009B1CD0" w:rsidRDefault="009B1CD0" w:rsidP="009B45B9">
      <w:pPr>
        <w:tabs>
          <w:tab w:val="left" w:pos="851"/>
        </w:tabs>
      </w:pPr>
    </w:p>
    <w:p w14:paraId="1C860888" w14:textId="77777777" w:rsidR="009B1CD0" w:rsidRDefault="009B1CD0" w:rsidP="009B45B9">
      <w:pPr>
        <w:tabs>
          <w:tab w:val="left" w:pos="851"/>
        </w:tabs>
      </w:pPr>
    </w:p>
    <w:p w14:paraId="5D0213A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3B9147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E52B314" w14:textId="77777777" w:rsidR="009B1CD0" w:rsidRDefault="009B1CD0" w:rsidP="009B45B9">
      <w:pPr>
        <w:tabs>
          <w:tab w:val="left" w:pos="851"/>
        </w:tabs>
        <w:jc w:val="both"/>
      </w:pPr>
    </w:p>
    <w:p w14:paraId="25ACF9A8" w14:textId="77777777" w:rsidR="009B1CD0" w:rsidRDefault="009B1CD0" w:rsidP="009B45B9">
      <w:pPr>
        <w:tabs>
          <w:tab w:val="left" w:pos="851"/>
        </w:tabs>
        <w:jc w:val="both"/>
      </w:pPr>
    </w:p>
    <w:p w14:paraId="77F27161" w14:textId="77777777" w:rsidR="009B1CD0" w:rsidRDefault="009B1CD0" w:rsidP="009B45B9">
      <w:pPr>
        <w:tabs>
          <w:tab w:val="left" w:pos="851"/>
        </w:tabs>
        <w:jc w:val="both"/>
      </w:pPr>
    </w:p>
    <w:p w14:paraId="2AF47DCA" w14:textId="77777777" w:rsidR="002C2CA3" w:rsidRDefault="002C2CA3" w:rsidP="009B45B9">
      <w:pPr>
        <w:tabs>
          <w:tab w:val="left" w:pos="851"/>
        </w:tabs>
        <w:jc w:val="both"/>
      </w:pPr>
    </w:p>
    <w:p w14:paraId="008A896D" w14:textId="77777777" w:rsidR="002C2CA3" w:rsidRDefault="002C2CA3" w:rsidP="009B45B9">
      <w:pPr>
        <w:tabs>
          <w:tab w:val="left" w:pos="851"/>
        </w:tabs>
        <w:jc w:val="both"/>
      </w:pPr>
    </w:p>
    <w:p w14:paraId="5DC6C24F" w14:textId="77777777" w:rsidR="002C2CA3" w:rsidRDefault="002C2CA3" w:rsidP="009B45B9">
      <w:pPr>
        <w:tabs>
          <w:tab w:val="left" w:pos="851"/>
        </w:tabs>
        <w:jc w:val="both"/>
      </w:pPr>
    </w:p>
    <w:p w14:paraId="17DD658D" w14:textId="77777777" w:rsidR="003A7270" w:rsidRDefault="003A7270" w:rsidP="009B45B9">
      <w:pPr>
        <w:tabs>
          <w:tab w:val="left" w:pos="851"/>
        </w:tabs>
        <w:rPr>
          <w:rFonts w:ascii="Arial" w:hAnsi="Arial" w:cs="Arial"/>
        </w:rPr>
      </w:pPr>
    </w:p>
    <w:p w14:paraId="238D974F" w14:textId="77777777" w:rsidR="003A7270" w:rsidRDefault="003A7270" w:rsidP="009B45B9">
      <w:pPr>
        <w:tabs>
          <w:tab w:val="left" w:pos="851"/>
        </w:tabs>
        <w:rPr>
          <w:rFonts w:ascii="Arial" w:hAnsi="Arial" w:cs="Arial"/>
        </w:rPr>
      </w:pPr>
    </w:p>
    <w:p w14:paraId="09F27750" w14:textId="77777777" w:rsidR="001C40C0" w:rsidRDefault="001C40C0" w:rsidP="009B45B9">
      <w:pPr>
        <w:tabs>
          <w:tab w:val="left" w:pos="851"/>
        </w:tabs>
        <w:rPr>
          <w:rFonts w:ascii="Arial" w:hAnsi="Arial" w:cs="Arial"/>
        </w:rPr>
      </w:pPr>
    </w:p>
    <w:p w14:paraId="35D7E1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CD47D" w14:textId="77777777" w:rsidR="00662A86" w:rsidRDefault="00662A86">
      <w:r>
        <w:separator/>
      </w:r>
    </w:p>
  </w:endnote>
  <w:endnote w:type="continuationSeparator" w:id="0">
    <w:p w14:paraId="1B02BEB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105E14" w14:textId="77777777" w:rsidTr="0083205E">
      <w:trPr>
        <w:tblHeader/>
      </w:trPr>
      <w:tc>
        <w:tcPr>
          <w:tcW w:w="2906" w:type="dxa"/>
          <w:shd w:val="clear" w:color="auto" w:fill="66CCFF"/>
        </w:tcPr>
        <w:p w14:paraId="577058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051FBD" w14:textId="0F5D07AF" w:rsidR="005824AE" w:rsidRDefault="005824AE" w:rsidP="00FE48C9">
          <w:pPr>
            <w:jc w:val="center"/>
            <w:rPr>
              <w:rFonts w:ascii="Arial" w:hAnsi="Arial" w:cs="Arial"/>
              <w:b/>
            </w:rPr>
          </w:pPr>
          <w:r>
            <w:rPr>
              <w:rFonts w:ascii="Arial" w:hAnsi="Arial" w:cs="Arial"/>
              <w:b/>
              <w:i/>
            </w:rPr>
            <w:t>(</w:t>
          </w:r>
          <w:r w:rsidR="005D6F9A" w:rsidRPr="00D5575B">
            <w:rPr>
              <w:rFonts w:ascii="Arial" w:hAnsi="Arial" w:cs="Arial"/>
              <w:b/>
              <w:i/>
            </w:rPr>
            <w:t>MAR</w:t>
          </w:r>
          <w:r w:rsidR="00683DDB">
            <w:rPr>
              <w:rFonts w:ascii="Arial" w:hAnsi="Arial" w:cs="Arial"/>
              <w:b/>
              <w:i/>
            </w:rPr>
            <w:t>2</w:t>
          </w:r>
          <w:r w:rsidR="00DC0C9D">
            <w:rPr>
              <w:rFonts w:ascii="Arial" w:hAnsi="Arial" w:cs="Arial"/>
              <w:b/>
              <w:i/>
            </w:rPr>
            <w:t>5</w:t>
          </w:r>
          <w:r w:rsidR="000367C7">
            <w:rPr>
              <w:rFonts w:ascii="Arial" w:hAnsi="Arial" w:cs="Arial"/>
              <w:b/>
              <w:i/>
            </w:rPr>
            <w:t>-</w:t>
          </w:r>
          <w:r w:rsidR="0072623D">
            <w:rPr>
              <w:rFonts w:ascii="Arial" w:hAnsi="Arial" w:cs="Arial"/>
              <w:b/>
              <w:i/>
            </w:rPr>
            <w:t>10</w:t>
          </w:r>
          <w:r>
            <w:rPr>
              <w:rFonts w:ascii="Arial" w:hAnsi="Arial" w:cs="Arial"/>
              <w:b/>
              <w:i/>
            </w:rPr>
            <w:t>)</w:t>
          </w:r>
        </w:p>
      </w:tc>
      <w:tc>
        <w:tcPr>
          <w:tcW w:w="896" w:type="dxa"/>
          <w:shd w:val="clear" w:color="auto" w:fill="66CCFF"/>
        </w:tcPr>
        <w:p w14:paraId="3B9F43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7F97E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79721D" w14:textId="77777777" w:rsidR="005824AE" w:rsidRDefault="005824AE">
          <w:pPr>
            <w:jc w:val="center"/>
          </w:pPr>
          <w:r>
            <w:rPr>
              <w:rFonts w:ascii="Arial" w:hAnsi="Arial" w:cs="Arial"/>
              <w:b/>
            </w:rPr>
            <w:t>/</w:t>
          </w:r>
        </w:p>
      </w:tc>
      <w:tc>
        <w:tcPr>
          <w:tcW w:w="544" w:type="dxa"/>
          <w:shd w:val="clear" w:color="auto" w:fill="66CCFF"/>
        </w:tcPr>
        <w:p w14:paraId="731BC2E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DF5D00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F2E8D" w14:textId="77777777" w:rsidR="00662A86" w:rsidRDefault="00662A86">
      <w:r>
        <w:separator/>
      </w:r>
    </w:p>
  </w:footnote>
  <w:footnote w:type="continuationSeparator" w:id="0">
    <w:p w14:paraId="3751EB06" w14:textId="77777777" w:rsidR="00662A86" w:rsidRDefault="00662A86">
      <w:r>
        <w:continuationSeparator/>
      </w:r>
    </w:p>
  </w:footnote>
  <w:footnote w:id="1">
    <w:p w14:paraId="3B548F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61D1D0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5EED3C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56272378">
    <w:abstractNumId w:val="0"/>
  </w:num>
  <w:num w:numId="2" w16cid:durableId="1903326741">
    <w:abstractNumId w:val="1"/>
  </w:num>
  <w:num w:numId="3" w16cid:durableId="1311055609">
    <w:abstractNumId w:val="2"/>
  </w:num>
  <w:num w:numId="4" w16cid:durableId="1021324461">
    <w:abstractNumId w:val="4"/>
  </w:num>
  <w:num w:numId="5" w16cid:durableId="847520763">
    <w:abstractNumId w:val="3"/>
  </w:num>
  <w:num w:numId="6" w16cid:durableId="5113839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367C7"/>
    <w:rsid w:val="00066784"/>
    <w:rsid w:val="00066843"/>
    <w:rsid w:val="00067F94"/>
    <w:rsid w:val="000A2E05"/>
    <w:rsid w:val="000E0020"/>
    <w:rsid w:val="00114A4F"/>
    <w:rsid w:val="00156924"/>
    <w:rsid w:val="00166B56"/>
    <w:rsid w:val="00174505"/>
    <w:rsid w:val="001C40C0"/>
    <w:rsid w:val="001C733C"/>
    <w:rsid w:val="0021527A"/>
    <w:rsid w:val="0021797C"/>
    <w:rsid w:val="00225A1A"/>
    <w:rsid w:val="00253CBB"/>
    <w:rsid w:val="0026747D"/>
    <w:rsid w:val="002904AF"/>
    <w:rsid w:val="002C2CA3"/>
    <w:rsid w:val="002C4B3E"/>
    <w:rsid w:val="002C79D6"/>
    <w:rsid w:val="002E1E2E"/>
    <w:rsid w:val="002E56C1"/>
    <w:rsid w:val="002F3B3A"/>
    <w:rsid w:val="00332B12"/>
    <w:rsid w:val="00354C04"/>
    <w:rsid w:val="00383865"/>
    <w:rsid w:val="00385E76"/>
    <w:rsid w:val="003A7270"/>
    <w:rsid w:val="003D459E"/>
    <w:rsid w:val="0043706E"/>
    <w:rsid w:val="0044597F"/>
    <w:rsid w:val="004A7169"/>
    <w:rsid w:val="004C250E"/>
    <w:rsid w:val="004C46F3"/>
    <w:rsid w:val="004C5755"/>
    <w:rsid w:val="004C6B1B"/>
    <w:rsid w:val="004E75A6"/>
    <w:rsid w:val="00514DAF"/>
    <w:rsid w:val="00525672"/>
    <w:rsid w:val="00532EC7"/>
    <w:rsid w:val="00541CA3"/>
    <w:rsid w:val="005546A9"/>
    <w:rsid w:val="00557E41"/>
    <w:rsid w:val="00561673"/>
    <w:rsid w:val="005824AE"/>
    <w:rsid w:val="005846FB"/>
    <w:rsid w:val="005A05C1"/>
    <w:rsid w:val="005A4A3B"/>
    <w:rsid w:val="005A4CB5"/>
    <w:rsid w:val="005B2316"/>
    <w:rsid w:val="005D05D6"/>
    <w:rsid w:val="005D6F9A"/>
    <w:rsid w:val="005F0DCE"/>
    <w:rsid w:val="0061068C"/>
    <w:rsid w:val="00641BC6"/>
    <w:rsid w:val="0064560F"/>
    <w:rsid w:val="00660727"/>
    <w:rsid w:val="00662A86"/>
    <w:rsid w:val="00670D27"/>
    <w:rsid w:val="0068299F"/>
    <w:rsid w:val="00683DDB"/>
    <w:rsid w:val="006A37B0"/>
    <w:rsid w:val="006B5057"/>
    <w:rsid w:val="006C4338"/>
    <w:rsid w:val="006F3DF9"/>
    <w:rsid w:val="006F5711"/>
    <w:rsid w:val="007060E5"/>
    <w:rsid w:val="00710FD6"/>
    <w:rsid w:val="0072623D"/>
    <w:rsid w:val="00730A78"/>
    <w:rsid w:val="00757151"/>
    <w:rsid w:val="007909E0"/>
    <w:rsid w:val="0079785C"/>
    <w:rsid w:val="007D4001"/>
    <w:rsid w:val="007D7A65"/>
    <w:rsid w:val="007F68A6"/>
    <w:rsid w:val="00801150"/>
    <w:rsid w:val="0083205E"/>
    <w:rsid w:val="00840934"/>
    <w:rsid w:val="00844DAA"/>
    <w:rsid w:val="008450C7"/>
    <w:rsid w:val="00876A73"/>
    <w:rsid w:val="008B2A38"/>
    <w:rsid w:val="00930A5C"/>
    <w:rsid w:val="00934503"/>
    <w:rsid w:val="00972598"/>
    <w:rsid w:val="00983FF3"/>
    <w:rsid w:val="00997BF2"/>
    <w:rsid w:val="009B1CD0"/>
    <w:rsid w:val="009B45B9"/>
    <w:rsid w:val="009C4738"/>
    <w:rsid w:val="009D661E"/>
    <w:rsid w:val="00A34D04"/>
    <w:rsid w:val="00A41FF7"/>
    <w:rsid w:val="00A545AD"/>
    <w:rsid w:val="00A7033D"/>
    <w:rsid w:val="00AC79EF"/>
    <w:rsid w:val="00AE7831"/>
    <w:rsid w:val="00B02608"/>
    <w:rsid w:val="00B0289C"/>
    <w:rsid w:val="00B054DA"/>
    <w:rsid w:val="00B3625C"/>
    <w:rsid w:val="00B54F45"/>
    <w:rsid w:val="00B87564"/>
    <w:rsid w:val="00BA44E5"/>
    <w:rsid w:val="00BD767E"/>
    <w:rsid w:val="00BE6078"/>
    <w:rsid w:val="00C23457"/>
    <w:rsid w:val="00C630AD"/>
    <w:rsid w:val="00C63815"/>
    <w:rsid w:val="00C83930"/>
    <w:rsid w:val="00C91060"/>
    <w:rsid w:val="00C911FE"/>
    <w:rsid w:val="00CD185D"/>
    <w:rsid w:val="00CD46CC"/>
    <w:rsid w:val="00CE67FD"/>
    <w:rsid w:val="00D26AD2"/>
    <w:rsid w:val="00D337D7"/>
    <w:rsid w:val="00D412FD"/>
    <w:rsid w:val="00D46BC7"/>
    <w:rsid w:val="00D5575B"/>
    <w:rsid w:val="00D90A00"/>
    <w:rsid w:val="00DC0C9D"/>
    <w:rsid w:val="00E20DB0"/>
    <w:rsid w:val="00E47798"/>
    <w:rsid w:val="00E74C76"/>
    <w:rsid w:val="00E96FF6"/>
    <w:rsid w:val="00F439D5"/>
    <w:rsid w:val="00F6422B"/>
    <w:rsid w:val="00F74EAF"/>
    <w:rsid w:val="00F86FF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767E435E"/>
  <w15:chartTrackingRefBased/>
  <w15:docId w15:val="{B8D7B551-F4C0-4274-8CF1-E7BF66E3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D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c.tamisier@france-education-international.fr%20"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marches@france-education-international.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2187</Words>
  <Characters>12034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14193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Leroy, Marie-Christine</cp:lastModifiedBy>
  <cp:revision>6</cp:revision>
  <cp:lastPrinted>2016-11-04T12:53:00Z</cp:lastPrinted>
  <dcterms:created xsi:type="dcterms:W3CDTF">2023-09-21T12:39:00Z</dcterms:created>
  <dcterms:modified xsi:type="dcterms:W3CDTF">2024-12-05T10:45:00Z</dcterms:modified>
</cp:coreProperties>
</file>